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3DC36E" w14:textId="73491B2F" w:rsidR="009316B9" w:rsidRPr="00DF75BB" w:rsidRDefault="002F62BE" w:rsidP="009316B9">
      <w:pPr>
        <w:pStyle w:val="Nagwek4"/>
        <w:spacing w:before="0"/>
        <w:jc w:val="right"/>
        <w:rPr>
          <w:rFonts w:ascii="Arial Nova Cond" w:hAnsi="Arial Nova Cond" w:cs="Arial"/>
          <w:color w:val="auto"/>
          <w:sz w:val="20"/>
          <w:szCs w:val="20"/>
        </w:rPr>
      </w:pPr>
      <w:bookmarkStart w:id="0" w:name="_Toc74573276"/>
      <w:bookmarkStart w:id="1" w:name="_Toc108785692"/>
      <w:r w:rsidRPr="00DF75BB">
        <w:rPr>
          <w:rFonts w:ascii="Arial Nova Cond" w:hAnsi="Arial Nova Cond" w:cs="Arial"/>
          <w:color w:val="auto"/>
          <w:sz w:val="20"/>
          <w:szCs w:val="20"/>
        </w:rPr>
        <w:t>Z</w:t>
      </w:r>
      <w:r w:rsidR="009316B9" w:rsidRPr="00DF75BB">
        <w:rPr>
          <w:rFonts w:ascii="Arial Nova Cond" w:hAnsi="Arial Nova Cond" w:cs="Arial"/>
          <w:color w:val="auto"/>
          <w:sz w:val="20"/>
          <w:szCs w:val="20"/>
        </w:rPr>
        <w:t>ałącznik nr 2B do SWZ - oświadczenie o braku podstaw do wykluczenia</w:t>
      </w:r>
      <w:bookmarkEnd w:id="0"/>
      <w:bookmarkEnd w:id="1"/>
    </w:p>
    <w:p w14:paraId="212CB67E" w14:textId="77777777" w:rsidR="00D22A68" w:rsidRPr="00DF75BB" w:rsidRDefault="00D22A68" w:rsidP="00D22A68">
      <w:pPr>
        <w:rPr>
          <w:rFonts w:ascii="Arial Nova Cond" w:hAnsi="Arial Nova Cond"/>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9316B9" w:rsidRPr="00DF75BB" w14:paraId="30E51C59" w14:textId="77777777" w:rsidTr="00E0645C">
        <w:trPr>
          <w:trHeight w:val="413"/>
        </w:trPr>
        <w:tc>
          <w:tcPr>
            <w:tcW w:w="8075" w:type="dxa"/>
            <w:shd w:val="clear" w:color="auto" w:fill="CCFFCC"/>
            <w:vAlign w:val="center"/>
          </w:tcPr>
          <w:p w14:paraId="404BA426" w14:textId="77777777" w:rsidR="009316B9" w:rsidRPr="00DF75BB" w:rsidRDefault="009316B9" w:rsidP="00E0645C">
            <w:pPr>
              <w:spacing w:before="0" w:after="0"/>
              <w:jc w:val="center"/>
              <w:rPr>
                <w:rFonts w:ascii="Arial Nova Cond" w:hAnsi="Arial Nova Cond" w:cs="Arial"/>
                <w:b/>
                <w:bCs/>
              </w:rPr>
            </w:pPr>
            <w:r w:rsidRPr="00DF75BB">
              <w:rPr>
                <w:rFonts w:ascii="Arial Nova Cond" w:hAnsi="Arial Nova Cond" w:cs="Arial"/>
                <w:b/>
                <w:bCs/>
              </w:rPr>
              <w:t>Aktualne na dzień składania ofert oświadczenie o niepodleganiu wykluczeniu składane na podstawie art. 125 ust. 1 ustawy Pzp</w:t>
            </w:r>
            <w:r w:rsidRPr="00DF75BB">
              <w:rPr>
                <w:rStyle w:val="Odwoanieprzypisudolnego"/>
                <w:rFonts w:ascii="Arial Nova Cond" w:hAnsi="Arial Nova Cond" w:cs="Arial"/>
                <w:b/>
                <w:bCs/>
              </w:rPr>
              <w:footnoteReference w:id="1"/>
            </w:r>
          </w:p>
        </w:tc>
      </w:tr>
    </w:tbl>
    <w:p w14:paraId="607D544D" w14:textId="77777777" w:rsidR="009316B9" w:rsidRPr="00DF75BB" w:rsidRDefault="009316B9" w:rsidP="009316B9">
      <w:pPr>
        <w:spacing w:before="0" w:after="0"/>
        <w:rPr>
          <w:rFonts w:ascii="Arial Nova Cond" w:hAnsi="Arial Nova Cond" w:cs="Arial"/>
          <w:color w:val="FF0000"/>
        </w:rPr>
      </w:pPr>
      <w:r w:rsidRPr="00DF75BB">
        <w:rPr>
          <w:rFonts w:ascii="Arial Nova Cond" w:hAnsi="Arial Nova Cond" w:cs="Arial"/>
          <w:color w:val="FF0000"/>
        </w:rPr>
        <w:br w:type="textWrapping" w:clear="all"/>
      </w:r>
    </w:p>
    <w:p w14:paraId="01510B75" w14:textId="77777777" w:rsidR="00D22A68" w:rsidRPr="00DF75BB" w:rsidRDefault="00D22A68" w:rsidP="009316B9">
      <w:pPr>
        <w:spacing w:before="0" w:after="0"/>
        <w:rPr>
          <w:rFonts w:ascii="Arial Nova Cond" w:hAnsi="Arial Nova Cond" w:cs="Arial"/>
          <w:color w:val="FF0000"/>
        </w:rPr>
      </w:pPr>
    </w:p>
    <w:p w14:paraId="0B40F8E8" w14:textId="77777777" w:rsidR="009316B9" w:rsidRPr="00DF75BB" w:rsidRDefault="009316B9" w:rsidP="009316B9">
      <w:pPr>
        <w:spacing w:before="0" w:after="0"/>
        <w:rPr>
          <w:rFonts w:ascii="Arial Nova Cond" w:hAnsi="Arial Nova Cond" w:cs="Arial"/>
        </w:rPr>
      </w:pPr>
      <w:r w:rsidRPr="00DF75BB">
        <w:rPr>
          <w:rFonts w:ascii="Arial Nova Cond" w:hAnsi="Arial Nova Cond" w:cs="Arial"/>
        </w:rPr>
        <w:t>Działając w imieniu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
        <w:gridCol w:w="5553"/>
        <w:gridCol w:w="4011"/>
      </w:tblGrid>
      <w:tr w:rsidR="009316B9" w:rsidRPr="00DF75BB" w14:paraId="6A4DF852" w14:textId="77777777" w:rsidTr="00E0645C">
        <w:trPr>
          <w:cantSplit/>
          <w:trHeight w:val="603"/>
        </w:trPr>
        <w:tc>
          <w:tcPr>
            <w:tcW w:w="213" w:type="pct"/>
            <w:tcBorders>
              <w:top w:val="single" w:sz="4" w:space="0" w:color="auto"/>
              <w:left w:val="single" w:sz="4" w:space="0" w:color="auto"/>
              <w:bottom w:val="single" w:sz="4" w:space="0" w:color="auto"/>
              <w:right w:val="single" w:sz="4" w:space="0" w:color="auto"/>
            </w:tcBorders>
            <w:hideMark/>
          </w:tcPr>
          <w:p w14:paraId="5699832B" w14:textId="77777777" w:rsidR="009316B9" w:rsidRPr="00DF75BB" w:rsidRDefault="009316B9" w:rsidP="00E0645C">
            <w:pPr>
              <w:spacing w:before="0" w:after="0"/>
              <w:jc w:val="both"/>
              <w:rPr>
                <w:rFonts w:ascii="Arial Nova Cond" w:eastAsia="Calibri" w:hAnsi="Arial Nova Cond" w:cs="Arial"/>
                <w:b/>
              </w:rPr>
            </w:pPr>
            <w:r w:rsidRPr="00DF75BB">
              <w:rPr>
                <w:rFonts w:ascii="Arial Nova Cond" w:eastAsia="Calibri" w:hAnsi="Arial Nova Cond" w:cs="Arial"/>
                <w:b/>
              </w:rPr>
              <w:t>Lp.</w:t>
            </w:r>
          </w:p>
        </w:tc>
        <w:tc>
          <w:tcPr>
            <w:tcW w:w="2779" w:type="pct"/>
            <w:tcBorders>
              <w:top w:val="single" w:sz="4" w:space="0" w:color="auto"/>
              <w:left w:val="single" w:sz="4" w:space="0" w:color="auto"/>
              <w:bottom w:val="single" w:sz="4" w:space="0" w:color="auto"/>
              <w:right w:val="single" w:sz="4" w:space="0" w:color="auto"/>
            </w:tcBorders>
            <w:hideMark/>
          </w:tcPr>
          <w:p w14:paraId="5A49ECE0" w14:textId="77777777" w:rsidR="009316B9" w:rsidRPr="00DF75BB" w:rsidRDefault="009316B9" w:rsidP="00E0645C">
            <w:pPr>
              <w:spacing w:before="0" w:after="0"/>
              <w:jc w:val="center"/>
              <w:rPr>
                <w:rFonts w:ascii="Arial Nova Cond" w:eastAsia="Calibri" w:hAnsi="Arial Nova Cond" w:cs="Arial"/>
                <w:b/>
              </w:rPr>
            </w:pPr>
            <w:r w:rsidRPr="00DF75BB">
              <w:rPr>
                <w:rFonts w:ascii="Arial Nova Cond" w:eastAsia="Calibri" w:hAnsi="Arial Nova Cond" w:cs="Arial"/>
                <w:b/>
              </w:rPr>
              <w:t>nazwa(y) Wykonawcy(ów)</w:t>
            </w:r>
          </w:p>
        </w:tc>
        <w:tc>
          <w:tcPr>
            <w:tcW w:w="2008" w:type="pct"/>
            <w:tcBorders>
              <w:top w:val="single" w:sz="4" w:space="0" w:color="auto"/>
              <w:left w:val="single" w:sz="4" w:space="0" w:color="auto"/>
              <w:bottom w:val="single" w:sz="4" w:space="0" w:color="auto"/>
              <w:right w:val="single" w:sz="4" w:space="0" w:color="auto"/>
            </w:tcBorders>
            <w:hideMark/>
          </w:tcPr>
          <w:p w14:paraId="61112890" w14:textId="77777777" w:rsidR="009316B9" w:rsidRPr="00DF75BB" w:rsidRDefault="009316B9" w:rsidP="00E0645C">
            <w:pPr>
              <w:spacing w:before="0" w:after="0"/>
              <w:jc w:val="center"/>
              <w:rPr>
                <w:rFonts w:ascii="Arial Nova Cond" w:eastAsia="Calibri" w:hAnsi="Arial Nova Cond" w:cs="Arial"/>
                <w:b/>
              </w:rPr>
            </w:pPr>
            <w:r w:rsidRPr="00DF75BB">
              <w:rPr>
                <w:rFonts w:ascii="Arial Nova Cond" w:eastAsia="Calibri" w:hAnsi="Arial Nova Cond" w:cs="Arial"/>
                <w:b/>
              </w:rPr>
              <w:t>adres(y) Wykonawcy(ów)</w:t>
            </w:r>
          </w:p>
        </w:tc>
      </w:tr>
      <w:tr w:rsidR="009316B9" w:rsidRPr="00DF75BB" w14:paraId="089C5B3E" w14:textId="77777777" w:rsidTr="00E0645C">
        <w:trPr>
          <w:cantSplit/>
          <w:trHeight w:val="427"/>
        </w:trPr>
        <w:tc>
          <w:tcPr>
            <w:tcW w:w="213" w:type="pct"/>
            <w:tcBorders>
              <w:top w:val="single" w:sz="4" w:space="0" w:color="auto"/>
              <w:left w:val="single" w:sz="4" w:space="0" w:color="auto"/>
              <w:bottom w:val="single" w:sz="4" w:space="0" w:color="auto"/>
              <w:right w:val="single" w:sz="4" w:space="0" w:color="auto"/>
            </w:tcBorders>
            <w:vAlign w:val="center"/>
            <w:hideMark/>
          </w:tcPr>
          <w:p w14:paraId="4C3C6417" w14:textId="77777777" w:rsidR="009316B9" w:rsidRPr="00DF75BB" w:rsidRDefault="009316B9" w:rsidP="00E0645C">
            <w:pPr>
              <w:spacing w:before="0" w:after="0" w:line="240" w:lineRule="auto"/>
              <w:rPr>
                <w:rFonts w:ascii="Arial Nova Cond" w:hAnsi="Arial Nova Cond" w:cs="Arial"/>
              </w:rPr>
            </w:pPr>
            <w:r w:rsidRPr="00DF75BB">
              <w:rPr>
                <w:rFonts w:ascii="Arial Nova Cond" w:hAnsi="Arial Nova Cond" w:cs="Arial"/>
              </w:rPr>
              <w:t>1.</w:t>
            </w:r>
          </w:p>
        </w:tc>
        <w:tc>
          <w:tcPr>
            <w:tcW w:w="2779" w:type="pct"/>
            <w:tcBorders>
              <w:top w:val="single" w:sz="4" w:space="0" w:color="auto"/>
              <w:left w:val="single" w:sz="4" w:space="0" w:color="auto"/>
              <w:bottom w:val="single" w:sz="4" w:space="0" w:color="auto"/>
              <w:right w:val="single" w:sz="4" w:space="0" w:color="auto"/>
            </w:tcBorders>
          </w:tcPr>
          <w:p w14:paraId="43D89B53" w14:textId="77777777" w:rsidR="009316B9" w:rsidRPr="00DF75BB" w:rsidRDefault="009316B9" w:rsidP="00E0645C">
            <w:pPr>
              <w:tabs>
                <w:tab w:val="left" w:pos="3560"/>
              </w:tabs>
              <w:spacing w:before="0" w:after="0" w:line="240" w:lineRule="auto"/>
              <w:jc w:val="both"/>
              <w:rPr>
                <w:rFonts w:ascii="Arial Nova Cond" w:eastAsia="Calibri" w:hAnsi="Arial Nova Cond" w:cs="Arial"/>
                <w:b/>
              </w:rPr>
            </w:pPr>
          </w:p>
        </w:tc>
        <w:tc>
          <w:tcPr>
            <w:tcW w:w="2008" w:type="pct"/>
            <w:tcBorders>
              <w:top w:val="single" w:sz="4" w:space="0" w:color="auto"/>
              <w:left w:val="single" w:sz="4" w:space="0" w:color="auto"/>
              <w:bottom w:val="single" w:sz="4" w:space="0" w:color="auto"/>
              <w:right w:val="single" w:sz="4" w:space="0" w:color="auto"/>
            </w:tcBorders>
          </w:tcPr>
          <w:p w14:paraId="67CB983D" w14:textId="77777777" w:rsidR="009316B9" w:rsidRPr="00DF75BB" w:rsidRDefault="009316B9" w:rsidP="00E0645C">
            <w:pPr>
              <w:spacing w:before="0" w:after="0" w:line="240" w:lineRule="auto"/>
              <w:jc w:val="both"/>
              <w:rPr>
                <w:rFonts w:ascii="Arial Nova Cond" w:eastAsia="Calibri" w:hAnsi="Arial Nova Cond" w:cs="Arial"/>
                <w:b/>
              </w:rPr>
            </w:pPr>
          </w:p>
        </w:tc>
      </w:tr>
      <w:tr w:rsidR="009316B9" w:rsidRPr="00DF75BB" w14:paraId="1FDE42D5" w14:textId="77777777" w:rsidTr="00E0645C">
        <w:trPr>
          <w:cantSplit/>
          <w:trHeight w:val="437"/>
        </w:trPr>
        <w:tc>
          <w:tcPr>
            <w:tcW w:w="213" w:type="pct"/>
            <w:tcBorders>
              <w:top w:val="single" w:sz="4" w:space="0" w:color="auto"/>
              <w:left w:val="single" w:sz="4" w:space="0" w:color="auto"/>
              <w:bottom w:val="single" w:sz="4" w:space="0" w:color="auto"/>
              <w:right w:val="single" w:sz="4" w:space="0" w:color="auto"/>
            </w:tcBorders>
            <w:vAlign w:val="center"/>
          </w:tcPr>
          <w:p w14:paraId="71650F65" w14:textId="77777777" w:rsidR="009316B9" w:rsidRPr="00DF75BB" w:rsidRDefault="009316B9" w:rsidP="00E0645C">
            <w:pPr>
              <w:spacing w:before="0" w:after="0" w:line="240" w:lineRule="auto"/>
              <w:rPr>
                <w:rFonts w:ascii="Arial Nova Cond" w:hAnsi="Arial Nova Cond" w:cs="Arial"/>
              </w:rPr>
            </w:pPr>
            <w:r w:rsidRPr="00DF75BB">
              <w:rPr>
                <w:rFonts w:ascii="Arial Nova Cond" w:hAnsi="Arial Nova Cond" w:cs="Arial"/>
              </w:rPr>
              <w:t>…</w:t>
            </w:r>
          </w:p>
        </w:tc>
        <w:tc>
          <w:tcPr>
            <w:tcW w:w="2779" w:type="pct"/>
            <w:tcBorders>
              <w:top w:val="single" w:sz="4" w:space="0" w:color="auto"/>
              <w:left w:val="single" w:sz="4" w:space="0" w:color="auto"/>
              <w:bottom w:val="single" w:sz="4" w:space="0" w:color="auto"/>
              <w:right w:val="single" w:sz="4" w:space="0" w:color="auto"/>
            </w:tcBorders>
          </w:tcPr>
          <w:p w14:paraId="4D0C8688" w14:textId="77777777" w:rsidR="009316B9" w:rsidRPr="00DF75BB" w:rsidRDefault="009316B9" w:rsidP="00E0645C">
            <w:pPr>
              <w:tabs>
                <w:tab w:val="left" w:pos="3560"/>
              </w:tabs>
              <w:spacing w:before="0" w:after="0" w:line="240" w:lineRule="auto"/>
              <w:jc w:val="both"/>
              <w:rPr>
                <w:rFonts w:ascii="Arial Nova Cond" w:eastAsia="Calibri" w:hAnsi="Arial Nova Cond" w:cs="Arial"/>
                <w:b/>
              </w:rPr>
            </w:pPr>
          </w:p>
        </w:tc>
        <w:tc>
          <w:tcPr>
            <w:tcW w:w="2008" w:type="pct"/>
            <w:tcBorders>
              <w:top w:val="single" w:sz="4" w:space="0" w:color="auto"/>
              <w:left w:val="single" w:sz="4" w:space="0" w:color="auto"/>
              <w:bottom w:val="single" w:sz="4" w:space="0" w:color="auto"/>
              <w:right w:val="single" w:sz="4" w:space="0" w:color="auto"/>
            </w:tcBorders>
          </w:tcPr>
          <w:p w14:paraId="7491FE86" w14:textId="77777777" w:rsidR="009316B9" w:rsidRPr="00DF75BB" w:rsidRDefault="009316B9" w:rsidP="00E0645C">
            <w:pPr>
              <w:spacing w:before="0" w:after="0" w:line="240" w:lineRule="auto"/>
              <w:jc w:val="both"/>
              <w:rPr>
                <w:rFonts w:ascii="Arial Nova Cond" w:eastAsia="Calibri" w:hAnsi="Arial Nova Cond" w:cs="Arial"/>
                <w:b/>
              </w:rPr>
            </w:pPr>
          </w:p>
        </w:tc>
      </w:tr>
    </w:tbl>
    <w:p w14:paraId="2CB6AB70" w14:textId="77777777" w:rsidR="009316B9" w:rsidRPr="00DF75BB" w:rsidRDefault="009316B9" w:rsidP="009316B9">
      <w:pPr>
        <w:spacing w:before="0" w:after="0"/>
        <w:jc w:val="center"/>
        <w:rPr>
          <w:rFonts w:ascii="Arial Nova Cond" w:hAnsi="Arial Nova Cond" w:cs="Arial"/>
        </w:rPr>
      </w:pPr>
    </w:p>
    <w:p w14:paraId="1C66A8D2" w14:textId="2DD7EFF5" w:rsidR="009316B9" w:rsidRPr="00DF75BB" w:rsidRDefault="009316B9" w:rsidP="009316B9">
      <w:pPr>
        <w:spacing w:before="0" w:after="0"/>
        <w:jc w:val="both"/>
        <w:rPr>
          <w:rFonts w:ascii="Arial Nova Cond" w:hAnsi="Arial Nova Cond" w:cs="Arial"/>
          <w:b/>
          <w:bCs/>
        </w:rPr>
      </w:pPr>
      <w:r w:rsidRPr="00DF75BB">
        <w:rPr>
          <w:rFonts w:ascii="Arial Nova Cond" w:hAnsi="Arial Nova Cond" w:cs="Arial"/>
        </w:rPr>
        <w:t>Na potrzeby postępowania o udzielenie zamówienia publicznego prowadzonego zgodnie z art.275 ust.</w:t>
      </w:r>
      <w:r w:rsidR="00E72AE5">
        <w:rPr>
          <w:rFonts w:ascii="Arial Nova Cond" w:hAnsi="Arial Nova Cond" w:cs="Arial"/>
        </w:rPr>
        <w:t>2</w:t>
      </w:r>
      <w:r w:rsidRPr="00DF75BB">
        <w:rPr>
          <w:rFonts w:ascii="Arial Nova Cond" w:hAnsi="Arial Nova Cond" w:cs="Arial"/>
        </w:rPr>
        <w:t xml:space="preserve"> ustawy Pzp w trybie podstawowym</w:t>
      </w:r>
      <w:r w:rsidR="00E72AE5">
        <w:rPr>
          <w:rFonts w:ascii="Arial Nova Cond" w:hAnsi="Arial Nova Cond" w:cs="Arial"/>
        </w:rPr>
        <w:t xml:space="preserve"> z możliwymi negocjacjami</w:t>
      </w:r>
      <w:r w:rsidRPr="00DF75BB">
        <w:rPr>
          <w:rFonts w:ascii="Arial Nova Cond" w:hAnsi="Arial Nova Cond" w:cs="Arial"/>
        </w:rPr>
        <w:t xml:space="preserve"> pn</w:t>
      </w:r>
      <w:r w:rsidR="000D268F" w:rsidRPr="00DF75BB">
        <w:rPr>
          <w:rFonts w:ascii="Arial Nova Cond" w:hAnsi="Arial Nova Cond" w:cs="Arial"/>
        </w:rPr>
        <w:t>.</w:t>
      </w:r>
      <w:r w:rsidRPr="00DF75BB">
        <w:rPr>
          <w:rFonts w:ascii="Arial Nova Cond" w:hAnsi="Arial Nova Cond" w:cs="Arial"/>
        </w:rPr>
        <w:t>:</w:t>
      </w:r>
      <w:r w:rsidRPr="00DF75BB">
        <w:rPr>
          <w:rFonts w:ascii="Arial Nova Cond" w:hAnsi="Arial Nova Cond" w:cs="Arial"/>
          <w:b/>
          <w:bCs/>
        </w:rPr>
        <w:t xml:space="preserve"> </w:t>
      </w:r>
      <w:r w:rsidR="00E72AE5">
        <w:rPr>
          <w:rFonts w:ascii="Arial" w:hAnsi="Arial" w:cs="Arial"/>
          <w:b/>
          <w:i/>
          <w:color w:val="000000"/>
        </w:rPr>
        <w:t>Rozbudowa drogi powiatowej nr 1313N Iława – Karaś – dr. nr 1299N (Wonna) na odcinku Wikielec – granica powiatu</w:t>
      </w:r>
      <w:r w:rsidR="001854BA" w:rsidRPr="00DF75BB">
        <w:rPr>
          <w:rFonts w:ascii="Arial Nova Cond" w:hAnsi="Arial Nova Cond" w:cs="Arial"/>
          <w:b/>
          <w:bCs/>
        </w:rPr>
        <w:t xml:space="preserve"> - postępowanie znak: </w:t>
      </w:r>
      <w:r w:rsidR="00E72AE5" w:rsidRPr="00621925">
        <w:rPr>
          <w:rFonts w:ascii="Arial Nova Cond" w:hAnsi="Arial Nova Cond" w:cs="Arial"/>
          <w:b/>
          <w:bCs/>
          <w:color w:val="0000FF"/>
        </w:rPr>
        <w:t>DI1.260</w:t>
      </w:r>
      <w:r w:rsidR="001854BA" w:rsidRPr="00621925">
        <w:rPr>
          <w:rFonts w:ascii="Arial Nova Cond" w:hAnsi="Arial Nova Cond" w:cs="Arial"/>
          <w:b/>
          <w:bCs/>
          <w:color w:val="0000FF"/>
        </w:rPr>
        <w:t>.</w:t>
      </w:r>
      <w:r w:rsidR="00E72AE5" w:rsidRPr="00621925">
        <w:rPr>
          <w:rFonts w:ascii="Arial Nova Cond" w:hAnsi="Arial Nova Cond" w:cs="Arial"/>
          <w:b/>
          <w:bCs/>
          <w:color w:val="0000FF"/>
        </w:rPr>
        <w:t>40</w:t>
      </w:r>
      <w:r w:rsidR="001854BA" w:rsidRPr="00621925">
        <w:rPr>
          <w:rFonts w:ascii="Arial Nova Cond" w:hAnsi="Arial Nova Cond" w:cs="Arial"/>
          <w:b/>
          <w:bCs/>
          <w:color w:val="0000FF"/>
        </w:rPr>
        <w:t>.202</w:t>
      </w:r>
      <w:r w:rsidR="00586AC0" w:rsidRPr="00621925">
        <w:rPr>
          <w:rFonts w:ascii="Arial Nova Cond" w:hAnsi="Arial Nova Cond" w:cs="Arial"/>
          <w:b/>
          <w:bCs/>
          <w:color w:val="0000FF"/>
        </w:rPr>
        <w:t>5</w:t>
      </w:r>
      <w:r w:rsidR="00A058E8" w:rsidRPr="00DF75BB">
        <w:rPr>
          <w:rFonts w:ascii="Arial Nova Cond" w:hAnsi="Arial Nova Cond" w:cs="Arial"/>
          <w:b/>
          <w:bCs/>
        </w:rPr>
        <w:t xml:space="preserve"> - </w:t>
      </w:r>
      <w:r w:rsidRPr="00DF75BB">
        <w:rPr>
          <w:rFonts w:ascii="Arial Nova Cond" w:hAnsi="Arial Nova Cond" w:cs="Arial"/>
          <w:b/>
          <w:bCs/>
          <w:color w:val="0000FF"/>
        </w:rPr>
        <w:t xml:space="preserve"> </w:t>
      </w:r>
      <w:r w:rsidRPr="00DF75BB">
        <w:rPr>
          <w:rFonts w:ascii="Arial Nova Cond" w:hAnsi="Arial Nova Cond" w:cs="Arial"/>
        </w:rPr>
        <w:t>oświadczam(y), co następuje:</w:t>
      </w:r>
    </w:p>
    <w:p w14:paraId="17CD478A" w14:textId="3D80248E" w:rsidR="00163FDE" w:rsidRPr="00DF75BB" w:rsidRDefault="00163FDE" w:rsidP="00163FDE">
      <w:pPr>
        <w:pStyle w:val="Akapitzlist10"/>
        <w:spacing w:before="0" w:after="0"/>
        <w:ind w:left="360"/>
        <w:rPr>
          <w:rFonts w:ascii="Arial Nova Cond" w:hAnsi="Arial Nova Cond" w:cs="Century Gothic"/>
          <w:b/>
          <w:bCs/>
          <w:sz w:val="20"/>
          <w:szCs w:val="20"/>
          <w:lang w:bidi="ar-SA"/>
        </w:rPr>
      </w:pPr>
    </w:p>
    <w:p w14:paraId="740FFA26" w14:textId="77777777" w:rsidR="00DF75BB" w:rsidRDefault="002F62BE" w:rsidP="00DF75BB">
      <w:pPr>
        <w:spacing w:before="0" w:after="0"/>
        <w:jc w:val="center"/>
        <w:rPr>
          <w:rFonts w:ascii="Arial Nova Cond" w:hAnsi="Arial Nova Cond" w:cs="Arial"/>
          <w:b/>
        </w:rPr>
      </w:pPr>
      <w:bookmarkStart w:id="2" w:name="_Toc463508231"/>
      <w:r w:rsidRPr="00DF75BB">
        <w:rPr>
          <w:rFonts w:ascii="Arial Nova Cond" w:hAnsi="Arial Nova Cond" w:cs="Arial"/>
          <w:b/>
        </w:rPr>
        <w:t xml:space="preserve">OŚWIADCZENIE SKŁADANE PRZEZ WYKONAWCĘ / WYKONAWCĘ WYSTĘPUJĄCEGO WSPÓLNIE* </w:t>
      </w:r>
    </w:p>
    <w:p w14:paraId="7CEE113B" w14:textId="6608A0DC" w:rsidR="002F62BE" w:rsidRPr="00DF75BB" w:rsidRDefault="002F62BE" w:rsidP="00DF75BB">
      <w:pPr>
        <w:spacing w:before="0" w:after="0"/>
        <w:jc w:val="center"/>
        <w:rPr>
          <w:rFonts w:ascii="Arial Nova Cond" w:hAnsi="Arial Nova Cond" w:cs="Arial"/>
          <w:b/>
          <w:bCs/>
          <w:lang w:bidi="ar-SA"/>
        </w:rPr>
      </w:pPr>
      <w:r w:rsidRPr="00DF75BB">
        <w:rPr>
          <w:rFonts w:ascii="Arial Nova Cond" w:hAnsi="Arial Nova Cond" w:cs="Arial"/>
          <w:b/>
        </w:rPr>
        <w:t xml:space="preserve">(*niepotrzebne </w:t>
      </w:r>
      <w:bookmarkStart w:id="3" w:name="_GoBack"/>
      <w:bookmarkEnd w:id="3"/>
      <w:r w:rsidRPr="00DF75BB">
        <w:rPr>
          <w:rFonts w:ascii="Arial Nova Cond" w:hAnsi="Arial Nova Cond" w:cs="Arial"/>
          <w:b/>
        </w:rPr>
        <w:t>skreślić)</w:t>
      </w:r>
      <w:r w:rsidRPr="00DF75BB">
        <w:rPr>
          <w:rFonts w:ascii="Arial Nova Cond" w:hAnsi="Arial Nova Cond" w:cs="Arial"/>
          <w:b/>
        </w:rPr>
        <w:br/>
      </w:r>
    </w:p>
    <w:p w14:paraId="5417F44D" w14:textId="77777777" w:rsidR="002F62BE" w:rsidRPr="00DF75BB" w:rsidRDefault="002F62BE" w:rsidP="00D22A68">
      <w:pPr>
        <w:pStyle w:val="Akapitzlist"/>
        <w:numPr>
          <w:ilvl w:val="0"/>
          <w:numId w:val="81"/>
        </w:numPr>
        <w:spacing w:before="120" w:after="120" w:line="269" w:lineRule="auto"/>
        <w:contextualSpacing w:val="0"/>
        <w:jc w:val="both"/>
        <w:rPr>
          <w:rFonts w:ascii="Arial Nova Cond" w:hAnsi="Arial Nova Cond" w:cs="Arial"/>
        </w:rPr>
      </w:pPr>
      <w:r w:rsidRPr="00DF75BB">
        <w:rPr>
          <w:rFonts w:ascii="Arial Nova Cond" w:hAnsi="Arial Nova Cond" w:cs="Arial"/>
        </w:rPr>
        <w:t>Oświadczam, że nie podlegam wykluczeniu z postępowania na podstawie art. 108 ust. 1 ustawy Pzp.</w:t>
      </w:r>
    </w:p>
    <w:p w14:paraId="36040F28" w14:textId="77777777" w:rsidR="002F62BE" w:rsidRPr="00DF75BB" w:rsidRDefault="002F62BE" w:rsidP="00D22A68">
      <w:pPr>
        <w:pStyle w:val="Akapitzlist"/>
        <w:numPr>
          <w:ilvl w:val="0"/>
          <w:numId w:val="81"/>
        </w:numPr>
        <w:spacing w:before="120" w:after="120" w:line="269" w:lineRule="auto"/>
        <w:contextualSpacing w:val="0"/>
        <w:jc w:val="both"/>
        <w:rPr>
          <w:rFonts w:ascii="Arial Nova Cond" w:hAnsi="Arial Nova Cond" w:cs="Arial"/>
        </w:rPr>
      </w:pPr>
      <w:r w:rsidRPr="00DF75BB">
        <w:rPr>
          <w:rFonts w:ascii="Arial Nova Cond" w:hAnsi="Arial Nova Cond" w:cs="Arial"/>
        </w:rPr>
        <w:t>Oświadczam, że nie podlegam wykluczeniu z postępowania na podstawie art.109 ust. 1 pkt 4, 8 i 10 ustawy Pzp.</w:t>
      </w:r>
    </w:p>
    <w:p w14:paraId="54C63B8F" w14:textId="77777777" w:rsidR="002F62BE" w:rsidRPr="00DF75BB" w:rsidRDefault="002F62BE" w:rsidP="00D22A68">
      <w:pPr>
        <w:pStyle w:val="Akapitzlist"/>
        <w:numPr>
          <w:ilvl w:val="0"/>
          <w:numId w:val="81"/>
        </w:numPr>
        <w:spacing w:before="120" w:after="120" w:line="269" w:lineRule="auto"/>
        <w:contextualSpacing w:val="0"/>
        <w:jc w:val="both"/>
        <w:rPr>
          <w:rFonts w:ascii="Arial Nova Cond" w:hAnsi="Arial Nova Cond" w:cs="Arial"/>
          <w:i/>
        </w:rPr>
      </w:pPr>
      <w:r w:rsidRPr="00DF75BB">
        <w:rPr>
          <w:rFonts w:ascii="Arial Nova Cond" w:hAnsi="Arial Nova Cond" w:cs="Arial"/>
        </w:rPr>
        <w:t>Oświadczam, że zachodzą w stosunku do mnie podstawy wykluczenia z postępowania na podstawie art. …………. ustawy Pzp (</w:t>
      </w:r>
      <w:r w:rsidRPr="00DF75BB">
        <w:rPr>
          <w:rFonts w:ascii="Arial Nova Cond" w:hAnsi="Arial Nova Cond" w:cs="Arial"/>
          <w:i/>
        </w:rPr>
        <w:t>podać mającą zastosowanie podstawę wykluczenia spośród wymienionych w art. 110 ust. 2 ustawy Pzp</w:t>
      </w:r>
      <w:r w:rsidRPr="00DF75BB">
        <w:rPr>
          <w:rFonts w:ascii="Arial Nova Cond" w:hAnsi="Arial Nova Cond" w:cs="Arial"/>
        </w:rPr>
        <w:t>). Jednocześnie oświadczam, że w związku z ww. okolicznością, na podstawie art. 110 ust. 2 ustawy Pzp podjąłem następujące środki naprawcze:</w:t>
      </w:r>
    </w:p>
    <w:p w14:paraId="53E7C878" w14:textId="77777777" w:rsidR="002F62BE" w:rsidRPr="00DF75BB" w:rsidRDefault="002F62BE" w:rsidP="00D22A68">
      <w:pPr>
        <w:pStyle w:val="Akapitzlist"/>
        <w:spacing w:before="120" w:after="120" w:line="269" w:lineRule="auto"/>
        <w:ind w:left="426"/>
        <w:contextualSpacing w:val="0"/>
        <w:jc w:val="both"/>
        <w:rPr>
          <w:rFonts w:ascii="Arial Nova Cond" w:hAnsi="Arial Nova Cond" w:cs="Arial"/>
        </w:rPr>
      </w:pPr>
      <w:r w:rsidRPr="00DF75BB">
        <w:rPr>
          <w:rFonts w:ascii="Arial Nova Cond" w:hAnsi="Arial Nova Cond" w:cs="Arial"/>
        </w:rPr>
        <w:t>……………………………………………………………………………………………………………………………</w:t>
      </w:r>
    </w:p>
    <w:p w14:paraId="7E029688" w14:textId="77777777" w:rsidR="002F62BE" w:rsidRPr="00DF75BB" w:rsidRDefault="002F62BE" w:rsidP="00D22A68">
      <w:pPr>
        <w:pStyle w:val="Akapitzlist"/>
        <w:spacing w:before="120" w:after="120" w:line="269" w:lineRule="auto"/>
        <w:ind w:left="426"/>
        <w:contextualSpacing w:val="0"/>
        <w:jc w:val="both"/>
        <w:rPr>
          <w:rFonts w:ascii="Arial Nova Cond" w:hAnsi="Arial Nova Cond" w:cs="Arial"/>
        </w:rPr>
      </w:pPr>
      <w:r w:rsidRPr="00DF75BB">
        <w:rPr>
          <w:rFonts w:ascii="Arial Nova Cond" w:hAnsi="Arial Nova Cond" w:cs="Arial"/>
        </w:rPr>
        <w:t>……………………………………………………………………………………………………………………………</w:t>
      </w:r>
    </w:p>
    <w:p w14:paraId="4455D1AC" w14:textId="1F52B926" w:rsidR="002F62BE" w:rsidRPr="00DF75BB" w:rsidRDefault="002F62BE" w:rsidP="00D22A68">
      <w:pPr>
        <w:pStyle w:val="Akapitzlist"/>
        <w:numPr>
          <w:ilvl w:val="0"/>
          <w:numId w:val="81"/>
        </w:numPr>
        <w:spacing w:before="120" w:after="120" w:line="269" w:lineRule="auto"/>
        <w:contextualSpacing w:val="0"/>
        <w:jc w:val="both"/>
        <w:rPr>
          <w:rFonts w:ascii="Arial Nova Cond" w:hAnsi="Arial Nova Cond" w:cs="Arial"/>
        </w:rPr>
      </w:pPr>
      <w:r w:rsidRPr="00DF75BB">
        <w:rPr>
          <w:rFonts w:ascii="Arial Nova Cond" w:hAnsi="Arial Nova Cond" w:cs="Arial"/>
        </w:rPr>
        <w:t>Oświadczam, że nie podlegam wykluczeniu z postępowania na podstawie art. 7 ust. 1 ustawy z dnia 13 kwietnia 2022 r. o szczególnych rozwiązaniach w zakresie przeciwdziałania wspieraniu agresji na Ukrainę oraz służących ochronie bezpieczeństwa narodowego (</w:t>
      </w:r>
      <w:r w:rsidR="00A058E8" w:rsidRPr="00DF75BB">
        <w:rPr>
          <w:rFonts w:ascii="Arial Nova Cond" w:hAnsi="Arial Nova Cond" w:cs="Arial"/>
        </w:rPr>
        <w:t xml:space="preserve">tj. </w:t>
      </w:r>
      <w:r w:rsidR="00D277FE" w:rsidRPr="00DF75BB">
        <w:rPr>
          <w:rFonts w:ascii="Arial Nova Cond" w:hAnsi="Arial Nova Cond" w:cs="Arial"/>
        </w:rPr>
        <w:t>Dz.U.2025.514</w:t>
      </w:r>
      <w:r w:rsidR="00FA5C6F" w:rsidRPr="00DF75BB">
        <w:rPr>
          <w:rFonts w:ascii="Arial Nova Cond" w:hAnsi="Arial Nova Cond" w:cs="Arial"/>
        </w:rPr>
        <w:t>.</w:t>
      </w:r>
      <w:r w:rsidRPr="00DF75BB">
        <w:rPr>
          <w:rFonts w:ascii="Arial Nova Cond" w:hAnsi="Arial Nova Cond" w:cs="Arial"/>
        </w:rPr>
        <w:t>)</w:t>
      </w:r>
      <w:r w:rsidR="003C1C84" w:rsidRPr="00DF75BB">
        <w:rPr>
          <w:rFonts w:ascii="Arial Nova Cond" w:hAnsi="Arial Nova Cond" w:cs="Arial"/>
        </w:rPr>
        <w:t>.</w:t>
      </w:r>
    </w:p>
    <w:p w14:paraId="313D53B3" w14:textId="77777777" w:rsidR="002F62BE" w:rsidRPr="00DF75BB" w:rsidRDefault="002F62BE" w:rsidP="00D22A68">
      <w:pPr>
        <w:pStyle w:val="Akapitzlist"/>
        <w:spacing w:before="120" w:after="0" w:line="269" w:lineRule="auto"/>
        <w:ind w:left="360"/>
        <w:contextualSpacing w:val="0"/>
        <w:jc w:val="both"/>
        <w:rPr>
          <w:rFonts w:ascii="Arial Nova Cond" w:hAnsi="Arial Nova Cond" w:cs="Arial"/>
        </w:rPr>
      </w:pPr>
    </w:p>
    <w:p w14:paraId="2B598D7A" w14:textId="77777777" w:rsidR="002F62BE" w:rsidRPr="00DF75BB" w:rsidRDefault="002F62BE" w:rsidP="00D22A68">
      <w:pPr>
        <w:pStyle w:val="Akapitzlist14"/>
        <w:numPr>
          <w:ilvl w:val="0"/>
          <w:numId w:val="81"/>
        </w:numPr>
        <w:spacing w:before="120" w:after="0"/>
        <w:rPr>
          <w:rFonts w:ascii="Arial Nova Cond" w:hAnsi="Arial Nova Cond" w:cs="Arial"/>
          <w:b/>
          <w:bCs/>
          <w:sz w:val="20"/>
          <w:szCs w:val="20"/>
        </w:rPr>
      </w:pPr>
      <w:r w:rsidRPr="00DF75BB">
        <w:rPr>
          <w:rFonts w:ascii="Arial Nova Cond" w:hAnsi="Arial Nova Cond" w:cs="Arial"/>
          <w:b/>
          <w:bCs/>
          <w:sz w:val="20"/>
          <w:szCs w:val="20"/>
        </w:rPr>
        <w:t>OŚWIADCZENIE DOTYCZĄCE PODANYCH INFORMACJI:</w:t>
      </w:r>
    </w:p>
    <w:p w14:paraId="25953A91" w14:textId="77777777" w:rsidR="002F62BE" w:rsidRPr="00DF75BB" w:rsidRDefault="002F62BE" w:rsidP="00D22A68">
      <w:pPr>
        <w:pStyle w:val="Akapitzlist"/>
        <w:numPr>
          <w:ilvl w:val="1"/>
          <w:numId w:val="81"/>
        </w:numPr>
        <w:spacing w:before="120" w:after="0" w:line="269" w:lineRule="auto"/>
        <w:ind w:left="714" w:hanging="357"/>
        <w:contextualSpacing w:val="0"/>
        <w:jc w:val="both"/>
        <w:rPr>
          <w:rFonts w:ascii="Arial Nova Cond" w:hAnsi="Arial Nova Cond" w:cs="Arial"/>
        </w:rPr>
      </w:pPr>
      <w:r w:rsidRPr="00DF75BB">
        <w:rPr>
          <w:rFonts w:ascii="Arial Nova Cond" w:hAnsi="Arial Nova Cond" w:cs="Arial"/>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68F49DD2" w14:textId="5AA47024" w:rsidR="002F62BE" w:rsidRPr="00DF75BB" w:rsidRDefault="002F62BE" w:rsidP="00D22A68">
      <w:pPr>
        <w:pStyle w:val="Akapitzlist"/>
        <w:numPr>
          <w:ilvl w:val="1"/>
          <w:numId w:val="81"/>
        </w:numPr>
        <w:spacing w:before="120" w:after="0" w:line="269" w:lineRule="auto"/>
        <w:ind w:left="714" w:hanging="357"/>
        <w:contextualSpacing w:val="0"/>
        <w:jc w:val="both"/>
        <w:rPr>
          <w:rFonts w:ascii="Arial Nova Cond" w:eastAsia="Calibri" w:hAnsi="Arial Nova Cond" w:cs="Arial"/>
        </w:rPr>
      </w:pPr>
      <w:r w:rsidRPr="00DF75BB">
        <w:rPr>
          <w:rFonts w:ascii="Arial Nova Cond" w:eastAsia="Calibri" w:hAnsi="Arial Nova Cond" w:cs="Arial"/>
        </w:rPr>
        <w:t xml:space="preserve">Niniejszym działając na podstawie art. 274 ust. 4 ustawy Pzp wskazuję, że podmiotowe środki dowodowe, o których mowa w </w:t>
      </w:r>
      <w:r w:rsidRPr="00DF75BB">
        <w:rPr>
          <w:rFonts w:ascii="Arial Nova Cond" w:eastAsia="Calibri" w:hAnsi="Arial Nova Cond" w:cs="Arial"/>
          <w:b/>
        </w:rPr>
        <w:t xml:space="preserve">§ IX ust. </w:t>
      </w:r>
      <w:r w:rsidR="00E72AE5">
        <w:rPr>
          <w:rFonts w:ascii="Arial Nova Cond" w:eastAsia="Calibri" w:hAnsi="Arial Nova Cond" w:cs="Arial"/>
          <w:b/>
        </w:rPr>
        <w:t>5</w:t>
      </w:r>
      <w:r w:rsidRPr="00DF75BB">
        <w:rPr>
          <w:rFonts w:ascii="Arial Nova Cond" w:eastAsia="Calibri" w:hAnsi="Arial Nova Cond" w:cs="Arial"/>
          <w:b/>
        </w:rPr>
        <w:t xml:space="preserve"> pkt 1 SWZ</w:t>
      </w:r>
      <w:r w:rsidRPr="00DF75BB">
        <w:rPr>
          <w:rFonts w:ascii="Arial Nova Cond" w:eastAsia="Calibri" w:hAnsi="Arial Nova Cond" w:cs="Arial"/>
        </w:rPr>
        <w:t xml:space="preserve">, </w:t>
      </w:r>
      <w:r w:rsidRPr="00DF75BB">
        <w:rPr>
          <w:rFonts w:ascii="Arial Nova Cond" w:hAnsi="Arial Nova Cond" w:cs="Arial"/>
        </w:rPr>
        <w:t>zamawiający może uzyskać z następującej bazy danych…………………………………………….</w:t>
      </w:r>
    </w:p>
    <w:p w14:paraId="0B5776A1" w14:textId="77777777" w:rsidR="002F62BE" w:rsidRPr="00DF75BB" w:rsidRDefault="002F62BE" w:rsidP="00D22A68">
      <w:pPr>
        <w:pStyle w:val="Akapitzlist"/>
        <w:spacing w:before="120" w:after="0" w:line="269" w:lineRule="auto"/>
        <w:ind w:left="714"/>
        <w:contextualSpacing w:val="0"/>
        <w:jc w:val="both"/>
        <w:rPr>
          <w:rFonts w:ascii="Arial Nova Cond" w:eastAsia="Calibri" w:hAnsi="Arial Nova Cond" w:cs="Arial"/>
        </w:rPr>
      </w:pPr>
      <w:r w:rsidRPr="00DF75BB">
        <w:rPr>
          <w:rFonts w:ascii="Arial Nova Cond" w:hAnsi="Arial Nova Cond" w:cs="Arial"/>
        </w:rPr>
        <w:t>W przypadku podmiotów krajowych - odpis lub informację z Krajowego Rejestru Sądowego, Centralnej Ewidencji i Informacji o Działalności Gospodarczej lub innego właściwego rejestru za pomocą bezpłatnych i ogólnodostępnych baz danych</w:t>
      </w:r>
      <w:r w:rsidRPr="00DF75BB">
        <w:rPr>
          <w:rStyle w:val="Odwoanieprzypisudolnego"/>
          <w:rFonts w:ascii="Arial Nova Cond" w:hAnsi="Arial Nova Cond" w:cs="Arial"/>
        </w:rPr>
        <w:footnoteReference w:id="2"/>
      </w:r>
      <w:r w:rsidRPr="00DF75BB">
        <w:rPr>
          <w:rFonts w:ascii="Arial Nova Cond" w:hAnsi="Arial Nova Cond" w:cs="Arial"/>
        </w:rPr>
        <w:t>:</w:t>
      </w:r>
    </w:p>
    <w:bookmarkStart w:id="4" w:name="_Hlk103116426"/>
    <w:p w14:paraId="356EC333" w14:textId="163E4725" w:rsidR="002F62BE" w:rsidRPr="00DF75BB" w:rsidRDefault="00A47A33" w:rsidP="00D22A68">
      <w:pPr>
        <w:pStyle w:val="Akapitzlist"/>
        <w:spacing w:before="120" w:after="0" w:line="240" w:lineRule="auto"/>
        <w:ind w:left="360" w:firstLine="349"/>
        <w:contextualSpacing w:val="0"/>
        <w:jc w:val="both"/>
        <w:rPr>
          <w:rFonts w:ascii="Arial Nova Cond" w:hAnsi="Arial Nova Cond" w:cs="Arial"/>
          <w:b/>
          <w:bCs/>
        </w:rPr>
      </w:pPr>
      <w:sdt>
        <w:sdtPr>
          <w:rPr>
            <w:rFonts w:ascii="Arial Nova Cond" w:hAnsi="Arial Nova Cond"/>
            <w:b/>
            <w:bCs/>
            <w:sz w:val="32"/>
            <w:szCs w:val="32"/>
          </w:rPr>
          <w:id w:val="102235437"/>
          <w14:checkbox>
            <w14:checked w14:val="0"/>
            <w14:checkedState w14:val="2612" w14:font="MS Gothic"/>
            <w14:uncheckedState w14:val="2610" w14:font="MS Gothic"/>
          </w14:checkbox>
        </w:sdtPr>
        <w:sdtEndPr/>
        <w:sdtContent>
          <w:r w:rsidR="006428F7" w:rsidRPr="00DF75BB">
            <w:rPr>
              <w:rFonts w:ascii="Segoe UI Symbol" w:eastAsia="MS Gothic" w:hAnsi="Segoe UI Symbol" w:cs="Segoe UI Symbol"/>
              <w:b/>
              <w:bCs/>
              <w:sz w:val="32"/>
              <w:szCs w:val="32"/>
            </w:rPr>
            <w:t>☐</w:t>
          </w:r>
        </w:sdtContent>
      </w:sdt>
      <w:r w:rsidR="006428F7" w:rsidRPr="00DF75BB">
        <w:rPr>
          <w:rFonts w:ascii="Arial Nova Cond" w:hAnsi="Arial Nova Cond" w:cs="Arial"/>
          <w:b/>
          <w:bCs/>
        </w:rPr>
        <w:t xml:space="preserve">    </w:t>
      </w:r>
      <w:r w:rsidR="002F62BE" w:rsidRPr="00DF75BB">
        <w:rPr>
          <w:rFonts w:ascii="Arial Nova Cond" w:hAnsi="Arial Nova Cond" w:cs="Arial"/>
          <w:b/>
          <w:bCs/>
        </w:rPr>
        <w:t xml:space="preserve"> </w:t>
      </w:r>
      <w:hyperlink r:id="rId9" w:history="1">
        <w:r w:rsidR="000D268F" w:rsidRPr="00DF75BB">
          <w:rPr>
            <w:rStyle w:val="Hipercze"/>
            <w:rFonts w:ascii="Arial Nova Cond" w:hAnsi="Arial Nova Cond"/>
            <w:b/>
            <w:bCs/>
          </w:rPr>
          <w:t>https://wyszukiwarka-krs.ms.gov.pl/</w:t>
        </w:r>
      </w:hyperlink>
    </w:p>
    <w:p w14:paraId="30ADC5A9" w14:textId="301B4F24" w:rsidR="002F62BE" w:rsidRPr="00DF75BB" w:rsidRDefault="00A47A33" w:rsidP="00D22A68">
      <w:pPr>
        <w:pStyle w:val="Akapitzlist"/>
        <w:spacing w:before="120" w:after="0" w:line="240" w:lineRule="auto"/>
        <w:ind w:left="360" w:firstLine="349"/>
        <w:contextualSpacing w:val="0"/>
        <w:jc w:val="both"/>
        <w:rPr>
          <w:rFonts w:ascii="Arial Nova Cond" w:hAnsi="Arial Nova Cond" w:cs="Arial"/>
        </w:rPr>
      </w:pPr>
      <w:sdt>
        <w:sdtPr>
          <w:rPr>
            <w:rFonts w:ascii="Arial Nova Cond" w:hAnsi="Arial Nova Cond"/>
            <w:b/>
            <w:bCs/>
            <w:sz w:val="32"/>
            <w:szCs w:val="32"/>
          </w:rPr>
          <w:id w:val="-391571554"/>
          <w14:checkbox>
            <w14:checked w14:val="0"/>
            <w14:checkedState w14:val="2612" w14:font="MS Gothic"/>
            <w14:uncheckedState w14:val="2610" w14:font="MS Gothic"/>
          </w14:checkbox>
        </w:sdtPr>
        <w:sdtEndPr/>
        <w:sdtContent>
          <w:r w:rsidR="006428F7" w:rsidRPr="00DF75BB">
            <w:rPr>
              <w:rFonts w:ascii="Segoe UI Symbol" w:eastAsia="MS Gothic" w:hAnsi="Segoe UI Symbol" w:cs="Segoe UI Symbol"/>
              <w:b/>
              <w:bCs/>
              <w:sz w:val="32"/>
              <w:szCs w:val="32"/>
            </w:rPr>
            <w:t>☐</w:t>
          </w:r>
        </w:sdtContent>
      </w:sdt>
      <w:r w:rsidR="006428F7" w:rsidRPr="00DF75BB">
        <w:rPr>
          <w:rFonts w:ascii="Arial Nova Cond" w:hAnsi="Arial Nova Cond" w:cs="Arial"/>
          <w:b/>
          <w:bCs/>
        </w:rPr>
        <w:t xml:space="preserve">    </w:t>
      </w:r>
      <w:hyperlink r:id="rId10" w:history="1">
        <w:r w:rsidR="002F62BE" w:rsidRPr="00DF75BB">
          <w:rPr>
            <w:rStyle w:val="Hipercze"/>
            <w:rFonts w:ascii="Arial Nova Cond" w:hAnsi="Arial Nova Cond" w:cs="Arial"/>
            <w:b/>
            <w:bCs/>
          </w:rPr>
          <w:t>https://prod.ceidg.gov.pl</w:t>
        </w:r>
      </w:hyperlink>
    </w:p>
    <w:bookmarkEnd w:id="4"/>
    <w:p w14:paraId="33D517A3" w14:textId="77777777" w:rsidR="003C1C84" w:rsidRPr="00DF75BB" w:rsidRDefault="003C1C84" w:rsidP="002F62BE">
      <w:pPr>
        <w:spacing w:before="0" w:after="0"/>
        <w:ind w:left="4536"/>
        <w:jc w:val="center"/>
        <w:rPr>
          <w:rFonts w:ascii="Arial Nova Cond" w:hAnsi="Arial Nova Cond" w:cs="Arial"/>
          <w:i/>
          <w:iCs/>
          <w:sz w:val="16"/>
          <w:szCs w:val="16"/>
        </w:rPr>
      </w:pPr>
    </w:p>
    <w:p w14:paraId="2B3A5E1B" w14:textId="77777777" w:rsidR="003C1C84" w:rsidRPr="00DF75BB" w:rsidRDefault="003C1C84" w:rsidP="002F62BE">
      <w:pPr>
        <w:spacing w:before="0" w:after="0"/>
        <w:ind w:left="4536"/>
        <w:jc w:val="center"/>
        <w:rPr>
          <w:rFonts w:ascii="Arial Nova Cond" w:hAnsi="Arial Nova Cond" w:cs="Arial"/>
          <w:i/>
          <w:iCs/>
          <w:sz w:val="16"/>
          <w:szCs w:val="16"/>
        </w:rPr>
      </w:pPr>
    </w:p>
    <w:p w14:paraId="20325918" w14:textId="10F8935F" w:rsidR="002F62BE" w:rsidRPr="00DF75BB" w:rsidRDefault="002F62BE" w:rsidP="002F62BE">
      <w:pPr>
        <w:spacing w:before="0" w:after="0"/>
        <w:ind w:left="4536"/>
        <w:jc w:val="center"/>
        <w:rPr>
          <w:rFonts w:ascii="Arial Nova Cond" w:hAnsi="Arial Nova Cond" w:cs="Arial"/>
          <w:i/>
          <w:iCs/>
          <w:sz w:val="16"/>
          <w:szCs w:val="16"/>
        </w:rPr>
      </w:pPr>
      <w:r w:rsidRPr="00DF75BB">
        <w:rPr>
          <w:rFonts w:ascii="Arial Nova Cond" w:hAnsi="Arial Nova Cond" w:cs="Arial"/>
          <w:i/>
          <w:iCs/>
          <w:sz w:val="16"/>
          <w:szCs w:val="16"/>
        </w:rPr>
        <w:t>- kwalifikowany podpis elektroniczny / podpis zaufany</w:t>
      </w:r>
      <w:r w:rsidRPr="00DF75BB">
        <w:rPr>
          <w:rStyle w:val="Odwoanieprzypisudolnego"/>
          <w:rFonts w:ascii="Arial Nova Cond" w:hAnsi="Arial Nova Cond" w:cs="Arial"/>
          <w:i/>
          <w:iCs/>
          <w:sz w:val="16"/>
          <w:szCs w:val="16"/>
        </w:rPr>
        <w:footnoteReference w:id="3"/>
      </w:r>
      <w:r w:rsidRPr="00DF75BB">
        <w:rPr>
          <w:rFonts w:ascii="Arial Nova Cond" w:hAnsi="Arial Nova Cond" w:cs="Arial"/>
          <w:i/>
          <w:iCs/>
          <w:sz w:val="16"/>
          <w:szCs w:val="16"/>
        </w:rPr>
        <w:t>/ podpis osobisty</w:t>
      </w:r>
      <w:r w:rsidRPr="00DF75BB">
        <w:rPr>
          <w:rStyle w:val="Odwoanieprzypisudolnego"/>
          <w:rFonts w:ascii="Arial Nova Cond" w:hAnsi="Arial Nova Cond" w:cs="Arial"/>
          <w:i/>
          <w:iCs/>
          <w:sz w:val="16"/>
          <w:szCs w:val="16"/>
        </w:rPr>
        <w:footnoteReference w:id="4"/>
      </w:r>
    </w:p>
    <w:p w14:paraId="44651D8F" w14:textId="1CBFEE22" w:rsidR="00101ABB" w:rsidRPr="00DF75BB" w:rsidRDefault="002F62BE" w:rsidP="003C1C84">
      <w:pPr>
        <w:spacing w:before="0" w:after="0" w:line="240" w:lineRule="auto"/>
        <w:ind w:left="4536"/>
        <w:jc w:val="center"/>
        <w:rPr>
          <w:rFonts w:ascii="Arial Nova Cond" w:hAnsi="Arial Nova Cond" w:cs="Calibri"/>
        </w:rPr>
      </w:pPr>
      <w:r w:rsidRPr="00DF75BB">
        <w:rPr>
          <w:rFonts w:ascii="Arial Nova Cond" w:hAnsi="Arial Nova Cond" w:cs="Arial"/>
          <w:i/>
          <w:iCs/>
          <w:sz w:val="16"/>
          <w:szCs w:val="16"/>
        </w:rPr>
        <w:t>Wykonawcy lub osoby upoważnionej</w:t>
      </w:r>
      <w:r w:rsidR="004B69F7" w:rsidRPr="00DF75BB">
        <w:rPr>
          <w:rFonts w:ascii="Arial Nova Cond" w:hAnsi="Arial Nova Cond" w:cs="Arial"/>
          <w:i/>
        </w:rPr>
        <w:t xml:space="preserve"> </w:t>
      </w:r>
      <w:bookmarkEnd w:id="2"/>
    </w:p>
    <w:sectPr w:rsidR="00101ABB" w:rsidRPr="00DF75BB" w:rsidSect="000D268F">
      <w:footerReference w:type="default" r:id="rId11"/>
      <w:pgSz w:w="11906" w:h="16838"/>
      <w:pgMar w:top="993" w:right="1021" w:bottom="1021" w:left="1021" w:header="147" w:footer="454"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761F14" w14:textId="77777777" w:rsidR="00A47A33" w:rsidRDefault="00A47A33" w:rsidP="007F7FC9">
      <w:r>
        <w:separator/>
      </w:r>
    </w:p>
  </w:endnote>
  <w:endnote w:type="continuationSeparator" w:id="0">
    <w:p w14:paraId="046817F8" w14:textId="77777777" w:rsidR="00A47A33" w:rsidRDefault="00A47A33"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Barlow Semi Condensed">
    <w:charset w:val="EE"/>
    <w:family w:val="auto"/>
    <w:pitch w:val="variable"/>
    <w:sig w:usb0="20000007" w:usb1="00000000" w:usb2="00000000" w:usb3="00000000" w:csb0="00000193"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Arial Nova Cond">
    <w:altName w:val="Arial"/>
    <w:charset w:val="00"/>
    <w:family w:val="swiss"/>
    <w:pitch w:val="variable"/>
    <w:sig w:usb0="00000001" w:usb1="00000002" w:usb2="00000000" w:usb3="00000000" w:csb0="0000019F" w:csb1="00000000"/>
  </w:font>
  <w:font w:name="Aptos Narrow">
    <w:altName w:val="Arial"/>
    <w:charset w:val="00"/>
    <w:family w:val="swiss"/>
    <w:pitch w:val="variable"/>
    <w:sig w:usb0="20000287" w:usb1="00000003" w:usb2="00000000" w:usb3="00000000" w:csb0="0000019F" w:csb1="00000000"/>
  </w:font>
  <w:font w:name="Open Sans">
    <w:altName w:val="Arial"/>
    <w:charset w:val="00"/>
    <w:family w:val="swiss"/>
    <w:pitch w:val="variable"/>
    <w:sig w:usb0="00000001"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85981"/>
      <w:docPartObj>
        <w:docPartGallery w:val="Page Numbers (Bottom of Page)"/>
        <w:docPartUnique/>
      </w:docPartObj>
    </w:sdtPr>
    <w:sdtEndPr/>
    <w:sdtContent>
      <w:sdt>
        <w:sdtPr>
          <w:id w:val="-758748163"/>
          <w:docPartObj>
            <w:docPartGallery w:val="Page Numbers (Top of Page)"/>
            <w:docPartUnique/>
          </w:docPartObj>
        </w:sdtPr>
        <w:sdtEndPr/>
        <w:sdtContent>
          <w:p w14:paraId="0DE93AAB" w14:textId="77777777" w:rsidR="00412F12" w:rsidRDefault="00412F12" w:rsidP="004D31ED">
            <w:pPr>
              <w:pStyle w:val="Stopka"/>
              <w:jc w:val="center"/>
            </w:pPr>
            <w:r w:rsidRPr="004D31ED">
              <w:rPr>
                <w:rFonts w:ascii="Arial Narrow" w:hAnsi="Arial Narrow"/>
              </w:rPr>
              <w:t xml:space="preserve">Strona </w:t>
            </w:r>
            <w:r w:rsidRPr="004D31ED">
              <w:rPr>
                <w:rFonts w:ascii="Arial Narrow" w:hAnsi="Arial Narrow"/>
                <w:b/>
                <w:bCs/>
                <w:sz w:val="24"/>
                <w:szCs w:val="24"/>
              </w:rPr>
              <w:fldChar w:fldCharType="begin"/>
            </w:r>
            <w:r w:rsidRPr="004D31ED">
              <w:rPr>
                <w:rFonts w:ascii="Arial Narrow" w:hAnsi="Arial Narrow"/>
                <w:b/>
                <w:bCs/>
              </w:rPr>
              <w:instrText>PAGE</w:instrText>
            </w:r>
            <w:r w:rsidRPr="004D31ED">
              <w:rPr>
                <w:rFonts w:ascii="Arial Narrow" w:hAnsi="Arial Narrow"/>
                <w:b/>
                <w:bCs/>
                <w:sz w:val="24"/>
                <w:szCs w:val="24"/>
              </w:rPr>
              <w:fldChar w:fldCharType="separate"/>
            </w:r>
            <w:r w:rsidR="00A47A33">
              <w:rPr>
                <w:rFonts w:ascii="Arial Narrow" w:hAnsi="Arial Narrow"/>
                <w:b/>
                <w:bCs/>
                <w:noProof/>
              </w:rPr>
              <w:t>1</w:t>
            </w:r>
            <w:r w:rsidRPr="004D31ED">
              <w:rPr>
                <w:rFonts w:ascii="Arial Narrow" w:hAnsi="Arial Narrow"/>
                <w:b/>
                <w:bCs/>
                <w:sz w:val="24"/>
                <w:szCs w:val="24"/>
              </w:rPr>
              <w:fldChar w:fldCharType="end"/>
            </w:r>
            <w:r w:rsidRPr="004D31ED">
              <w:rPr>
                <w:rFonts w:ascii="Arial Narrow" w:hAnsi="Arial Narrow"/>
              </w:rPr>
              <w:t xml:space="preserve"> z </w:t>
            </w:r>
            <w:r w:rsidRPr="004D31ED">
              <w:rPr>
                <w:rFonts w:ascii="Arial Narrow" w:hAnsi="Arial Narrow"/>
                <w:b/>
                <w:bCs/>
                <w:sz w:val="24"/>
                <w:szCs w:val="24"/>
              </w:rPr>
              <w:fldChar w:fldCharType="begin"/>
            </w:r>
            <w:r w:rsidRPr="004D31ED">
              <w:rPr>
                <w:rFonts w:ascii="Arial Narrow" w:hAnsi="Arial Narrow"/>
                <w:b/>
                <w:bCs/>
              </w:rPr>
              <w:instrText>NUMPAGES</w:instrText>
            </w:r>
            <w:r w:rsidRPr="004D31ED">
              <w:rPr>
                <w:rFonts w:ascii="Arial Narrow" w:hAnsi="Arial Narrow"/>
                <w:b/>
                <w:bCs/>
                <w:sz w:val="24"/>
                <w:szCs w:val="24"/>
              </w:rPr>
              <w:fldChar w:fldCharType="separate"/>
            </w:r>
            <w:r w:rsidR="00A47A33">
              <w:rPr>
                <w:rFonts w:ascii="Arial Narrow" w:hAnsi="Arial Narrow"/>
                <w:b/>
                <w:bCs/>
                <w:noProof/>
              </w:rPr>
              <w:t>1</w:t>
            </w:r>
            <w:r w:rsidRPr="004D31ED">
              <w:rPr>
                <w:rFonts w:ascii="Arial Narrow" w:hAnsi="Arial Narrow"/>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2F8CA4" w14:textId="77777777" w:rsidR="00A47A33" w:rsidRDefault="00A47A33" w:rsidP="007F7FC9">
      <w:r>
        <w:separator/>
      </w:r>
    </w:p>
  </w:footnote>
  <w:footnote w:type="continuationSeparator" w:id="0">
    <w:p w14:paraId="3026CD70" w14:textId="77777777" w:rsidR="00A47A33" w:rsidRDefault="00A47A33" w:rsidP="007F7FC9">
      <w:r>
        <w:continuationSeparator/>
      </w:r>
    </w:p>
  </w:footnote>
  <w:footnote w:id="1">
    <w:p w14:paraId="76DBBB28" w14:textId="5F97BA35" w:rsidR="00412F12" w:rsidRPr="00DF5FC7" w:rsidRDefault="00412F12" w:rsidP="00DF5FC7">
      <w:pPr>
        <w:pStyle w:val="Tekstprzypisudolnego"/>
        <w:spacing w:before="0" w:after="0" w:line="240" w:lineRule="auto"/>
        <w:ind w:left="96" w:hanging="96"/>
        <w:rPr>
          <w:rFonts w:ascii="Aptos Narrow" w:hAnsi="Aptos Narrow" w:cs="Open Sans"/>
          <w:color w:val="333333"/>
          <w:sz w:val="16"/>
          <w:szCs w:val="16"/>
          <w:shd w:val="clear" w:color="auto" w:fill="FFFFFF"/>
        </w:rPr>
      </w:pPr>
      <w:r w:rsidRPr="00DF5FC7">
        <w:rPr>
          <w:rStyle w:val="Odwoanieprzypisudolnego"/>
          <w:rFonts w:ascii="Aptos Narrow" w:hAnsi="Aptos Narrow"/>
          <w:sz w:val="16"/>
          <w:szCs w:val="16"/>
        </w:rPr>
        <w:footnoteRef/>
      </w:r>
      <w:r w:rsidRPr="00DF5FC7">
        <w:rPr>
          <w:rFonts w:ascii="Aptos Narrow" w:hAnsi="Aptos Narrow" w:cs="Open Sans"/>
          <w:color w:val="333333"/>
          <w:sz w:val="16"/>
          <w:szCs w:val="16"/>
          <w:shd w:val="clear" w:color="auto" w:fill="FFFFFF"/>
        </w:rPr>
        <w:t xml:space="preserve"> W </w:t>
      </w:r>
      <w:r w:rsidRPr="00DF5FC7">
        <w:rPr>
          <w:rFonts w:ascii="Aptos Narrow" w:hAnsi="Aptos Narrow" w:cs="Arial"/>
          <w:sz w:val="16"/>
          <w:szCs w:val="16"/>
        </w:rPr>
        <w:t>przypadku</w:t>
      </w:r>
      <w:r w:rsidRPr="00DF5FC7">
        <w:rPr>
          <w:rFonts w:ascii="Aptos Narrow" w:hAnsi="Aptos Narrow" w:cs="Open Sans"/>
          <w:color w:val="333333"/>
          <w:sz w:val="16"/>
          <w:szCs w:val="16"/>
          <w:shd w:val="clear" w:color="auto" w:fill="FFFFFF"/>
        </w:rPr>
        <w:t xml:space="preserve"> wspólnego ubiegania się o zamówienie przez wykonawców, oświadczenie składa każdy z wykonawców. </w:t>
      </w:r>
    </w:p>
  </w:footnote>
  <w:footnote w:id="2">
    <w:p w14:paraId="357F0D18" w14:textId="77777777" w:rsidR="002F62BE" w:rsidRPr="00DF5FC7" w:rsidRDefault="002F62BE" w:rsidP="00586AC0">
      <w:pPr>
        <w:pStyle w:val="Tekstprzypisudolnego"/>
        <w:spacing w:before="0" w:after="0" w:line="240" w:lineRule="auto"/>
        <w:ind w:left="98" w:hanging="98"/>
        <w:rPr>
          <w:rFonts w:ascii="Aptos Narrow" w:hAnsi="Aptos Narrow" w:cs="Arial"/>
          <w:sz w:val="16"/>
          <w:szCs w:val="16"/>
        </w:rPr>
      </w:pPr>
      <w:r w:rsidRPr="00DF5FC7">
        <w:rPr>
          <w:rStyle w:val="Odwoanieprzypisudolnego"/>
          <w:rFonts w:ascii="Aptos Narrow" w:hAnsi="Aptos Narrow" w:cs="Arial"/>
          <w:sz w:val="16"/>
          <w:szCs w:val="16"/>
        </w:rPr>
        <w:footnoteRef/>
      </w:r>
      <w:r w:rsidRPr="00DF5FC7">
        <w:rPr>
          <w:rFonts w:ascii="Aptos Narrow" w:hAnsi="Aptos Narrow" w:cs="Arial"/>
          <w:sz w:val="16"/>
          <w:szCs w:val="16"/>
        </w:rPr>
        <w:t xml:space="preserve"> Wybrać właściwe</w:t>
      </w:r>
    </w:p>
  </w:footnote>
  <w:footnote w:id="3">
    <w:p w14:paraId="66263359" w14:textId="71AA4F1C" w:rsidR="002F62BE" w:rsidRPr="00DF75BB" w:rsidRDefault="002F62BE" w:rsidP="00586AC0">
      <w:pPr>
        <w:pStyle w:val="Tekstprzypisudolnego"/>
        <w:spacing w:before="0" w:after="0" w:line="240" w:lineRule="auto"/>
        <w:ind w:left="98" w:hanging="98"/>
        <w:rPr>
          <w:rFonts w:ascii="Arial Nova Cond" w:hAnsi="Arial Nova Cond" w:cs="Arial"/>
          <w:sz w:val="16"/>
          <w:szCs w:val="16"/>
        </w:rPr>
      </w:pPr>
      <w:r w:rsidRPr="00DF75BB">
        <w:rPr>
          <w:rStyle w:val="Odwoanieprzypisudolnego"/>
          <w:rFonts w:ascii="Arial Nova Cond" w:hAnsi="Arial Nova Cond" w:cs="Arial"/>
          <w:sz w:val="16"/>
          <w:szCs w:val="16"/>
        </w:rPr>
        <w:footnoteRef/>
      </w:r>
      <w:r w:rsidR="00586AC0" w:rsidRPr="00DF75BB">
        <w:rPr>
          <w:rFonts w:ascii="Arial Nova Cond" w:hAnsi="Arial Nova Cond" w:cs="Arial"/>
          <w:b/>
          <w:sz w:val="16"/>
          <w:szCs w:val="16"/>
        </w:rPr>
        <w:t xml:space="preserve"> </w:t>
      </w:r>
      <w:r w:rsidRPr="00DF75BB">
        <w:rPr>
          <w:rFonts w:ascii="Arial Nova Cond" w:hAnsi="Arial Nova Cond" w:cs="Arial"/>
          <w:b/>
          <w:sz w:val="16"/>
          <w:szCs w:val="16"/>
        </w:rPr>
        <w:t>Podpis zaufany</w:t>
      </w:r>
      <w:r w:rsidRPr="00DF75BB">
        <w:rPr>
          <w:rFonts w:ascii="Arial Nova Cond" w:hAnsi="Arial Nova Cond" w:cs="Arial"/>
          <w:sz w:val="16"/>
          <w:szCs w:val="16"/>
        </w:rPr>
        <w:t> - podpis elektroniczny, którego autentyczność i integralność są zapewniane przy użyciu pieczęci elektronicznej ministra właściwego do spraw informatyzacji</w:t>
      </w:r>
    </w:p>
  </w:footnote>
  <w:footnote w:id="4">
    <w:p w14:paraId="628CD12B" w14:textId="504F23EF" w:rsidR="002F62BE" w:rsidRPr="00314030" w:rsidRDefault="002F62BE" w:rsidP="00586AC0">
      <w:pPr>
        <w:pStyle w:val="Tekstprzypisudolnego"/>
        <w:spacing w:before="0" w:after="0" w:line="240" w:lineRule="auto"/>
        <w:ind w:left="98" w:hanging="98"/>
        <w:rPr>
          <w:rFonts w:ascii="Arial Narrow" w:hAnsi="Arial Narrow"/>
          <w:sz w:val="16"/>
          <w:szCs w:val="16"/>
        </w:rPr>
      </w:pPr>
      <w:r w:rsidRPr="00DF75BB">
        <w:rPr>
          <w:rStyle w:val="Odwoanieprzypisudolnego"/>
          <w:rFonts w:ascii="Arial Nova Cond" w:hAnsi="Arial Nova Cond" w:cs="Arial"/>
          <w:sz w:val="16"/>
          <w:szCs w:val="16"/>
        </w:rPr>
        <w:footnoteRef/>
      </w:r>
      <w:r w:rsidR="00586AC0" w:rsidRPr="00DF75BB">
        <w:rPr>
          <w:rFonts w:ascii="Arial Nova Cond" w:hAnsi="Arial Nova Cond" w:cs="Arial"/>
          <w:b/>
          <w:sz w:val="16"/>
          <w:szCs w:val="16"/>
        </w:rPr>
        <w:t xml:space="preserve"> P</w:t>
      </w:r>
      <w:r w:rsidRPr="00DF75BB">
        <w:rPr>
          <w:rFonts w:ascii="Arial Nova Cond" w:hAnsi="Arial Nova Cond" w:cs="Arial"/>
          <w:b/>
          <w:sz w:val="16"/>
          <w:szCs w:val="16"/>
        </w:rPr>
        <w:t>odpis osobisty</w:t>
      </w:r>
      <w:r w:rsidRPr="00DF75BB">
        <w:rPr>
          <w:rFonts w:ascii="Arial Nova Cond" w:hAnsi="Arial Nova Cond" w:cs="Arial"/>
          <w:sz w:val="16"/>
          <w:szCs w:val="16"/>
        </w:rPr>
        <w:t xml:space="preserve"> - zaawansowany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F0827294"/>
    <w:name w:val="WW8Num3"/>
    <w:lvl w:ilvl="0">
      <w:numFmt w:val="none"/>
      <w:lvlText w:val=""/>
      <w:lvlJc w:val="left"/>
      <w:pPr>
        <w:tabs>
          <w:tab w:val="num" w:pos="360"/>
        </w:tabs>
      </w:pPr>
    </w:lvl>
  </w:abstractNum>
  <w:abstractNum w:abstractNumId="1">
    <w:nsid w:val="00000004"/>
    <w:multiLevelType w:val="singleLevel"/>
    <w:tmpl w:val="826A7D3A"/>
    <w:name w:val="WW8Num9"/>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2">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nsid w:val="0000000E"/>
    <w:multiLevelType w:val="singleLevel"/>
    <w:tmpl w:val="0000000E"/>
    <w:name w:val="WW8Num22"/>
    <w:lvl w:ilvl="0">
      <w:start w:val="1"/>
      <w:numFmt w:val="decimal"/>
      <w:lvlText w:val="%1)"/>
      <w:lvlJc w:val="left"/>
      <w:pPr>
        <w:tabs>
          <w:tab w:val="num" w:pos="0"/>
        </w:tabs>
        <w:ind w:left="717" w:hanging="360"/>
      </w:pPr>
    </w:lvl>
  </w:abstractNum>
  <w:abstractNum w:abstractNumId="8">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9">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1">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2">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3">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5">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D"/>
    <w:multiLevelType w:val="multilevel"/>
    <w:tmpl w:val="AB9E533C"/>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Arial Narrow" w:eastAsia="Times New Roman" w:hAnsi="Arial Narrow" w:cs="Tahoma" w:hint="default"/>
        <w:b w:val="0"/>
        <w:i w:val="0"/>
        <w:position w:val="0"/>
        <w:sz w:val="22"/>
        <w:szCs w:val="22"/>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7">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8">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9">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1">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2">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3">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4">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5">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6">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8">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9">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1">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2">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3">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4">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5">
    <w:nsid w:val="0000003F"/>
    <w:multiLevelType w:val="singleLevel"/>
    <w:tmpl w:val="0000003F"/>
    <w:name w:val="WW8Num81"/>
    <w:lvl w:ilvl="0">
      <w:start w:val="1"/>
      <w:numFmt w:val="decimal"/>
      <w:lvlText w:val="%1)"/>
      <w:lvlJc w:val="left"/>
      <w:pPr>
        <w:tabs>
          <w:tab w:val="num" w:pos="0"/>
        </w:tabs>
        <w:ind w:left="717" w:hanging="360"/>
      </w:pPr>
    </w:lvl>
  </w:abstractNum>
  <w:abstractNum w:abstractNumId="36">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7">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8">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9">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1">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2">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3">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4">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5">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7">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9">
    <w:nsid w:val="00000058"/>
    <w:multiLevelType w:val="multilevel"/>
    <w:tmpl w:val="9F62F486"/>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1">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2">
    <w:nsid w:val="00487BA6"/>
    <w:multiLevelType w:val="hybridMultilevel"/>
    <w:tmpl w:val="886869B6"/>
    <w:lvl w:ilvl="0" w:tplc="C6121418">
      <w:start w:val="1"/>
      <w:numFmt w:val="decimal"/>
      <w:lvlText w:val="%1."/>
      <w:lvlJc w:val="left"/>
      <w:pPr>
        <w:ind w:left="720" w:hanging="360"/>
      </w:pPr>
      <w:rPr>
        <w:rFonts w:ascii="Arial Narrow" w:hAnsi="Arial Narrow"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01427D71"/>
    <w:multiLevelType w:val="multilevel"/>
    <w:tmpl w:val="7236DC28"/>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01AC4551"/>
    <w:multiLevelType w:val="multilevel"/>
    <w:tmpl w:val="94A2942E"/>
    <w:lvl w:ilvl="0">
      <w:start w:val="1"/>
      <w:numFmt w:val="decimal"/>
      <w:lvlText w:val="%1."/>
      <w:lvlJc w:val="left"/>
      <w:pPr>
        <w:ind w:left="360" w:hanging="360"/>
      </w:pPr>
      <w:rPr>
        <w:rFonts w:hint="default"/>
        <w:b w:val="0"/>
        <w:i w:val="0"/>
        <w:sz w:val="20"/>
        <w:szCs w:val="2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5">
    <w:nsid w:val="01C33828"/>
    <w:multiLevelType w:val="multilevel"/>
    <w:tmpl w:val="9E48CB4A"/>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024012FB"/>
    <w:multiLevelType w:val="multilevel"/>
    <w:tmpl w:val="AD2C1B6E"/>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Narrow" w:hAnsi="Arial Narrow" w:cs="Century Gothic"/>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7">
    <w:nsid w:val="02C457DB"/>
    <w:multiLevelType w:val="hybridMultilevel"/>
    <w:tmpl w:val="13FE7196"/>
    <w:lvl w:ilvl="0" w:tplc="E52C89BC">
      <w:start w:val="1"/>
      <w:numFmt w:val="decimal"/>
      <w:lvlText w:val="%1)"/>
      <w:lvlJc w:val="left"/>
      <w:pPr>
        <w:ind w:left="717" w:hanging="360"/>
      </w:pPr>
      <w:rPr>
        <w:rFonts w:ascii="Arial Narrow" w:hAnsi="Arial Narrow" w:hint="default"/>
        <w:b w:val="0"/>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8">
    <w:nsid w:val="034D4A4F"/>
    <w:multiLevelType w:val="hybridMultilevel"/>
    <w:tmpl w:val="3A065646"/>
    <w:lvl w:ilvl="0" w:tplc="14D6DE32">
      <w:start w:val="1"/>
      <w:numFmt w:val="lowerLetter"/>
      <w:lvlText w:val="%1)"/>
      <w:lvlJc w:val="left"/>
      <w:pPr>
        <w:tabs>
          <w:tab w:val="num" w:pos="1077"/>
        </w:tabs>
        <w:ind w:left="1077" w:hanging="357"/>
      </w:pPr>
      <w:rPr>
        <w:rFonts w:ascii="Arial Narrow" w:eastAsia="Times New Roman" w:hAnsi="Arial Narrow"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9">
    <w:nsid w:val="03BE4EE4"/>
    <w:multiLevelType w:val="multilevel"/>
    <w:tmpl w:val="77686408"/>
    <w:lvl w:ilvl="0">
      <w:start w:val="1"/>
      <w:numFmt w:val="decimal"/>
      <w:lvlText w:val="%1."/>
      <w:lvlJc w:val="left"/>
      <w:pPr>
        <w:tabs>
          <w:tab w:val="num" w:pos="360"/>
        </w:tabs>
        <w:ind w:left="360" w:hanging="360"/>
      </w:pPr>
      <w:rPr>
        <w:rFonts w:ascii="Arial Narrow" w:hAnsi="Arial Narrow"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1">
    <w:nsid w:val="04C816F8"/>
    <w:multiLevelType w:val="hybridMultilevel"/>
    <w:tmpl w:val="948644C8"/>
    <w:lvl w:ilvl="0" w:tplc="AD1CB08E">
      <w:start w:val="1"/>
      <w:numFmt w:val="decimal"/>
      <w:lvlText w:val="%1."/>
      <w:lvlJc w:val="left"/>
      <w:pPr>
        <w:tabs>
          <w:tab w:val="num" w:pos="363"/>
        </w:tabs>
        <w:ind w:left="360"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051E6E00"/>
    <w:multiLevelType w:val="singleLevel"/>
    <w:tmpl w:val="F33835B0"/>
    <w:lvl w:ilvl="0">
      <w:start w:val="1"/>
      <w:numFmt w:val="decimal"/>
      <w:lvlText w:val="%1."/>
      <w:lvlJc w:val="left"/>
      <w:pPr>
        <w:tabs>
          <w:tab w:val="num" w:pos="357"/>
        </w:tabs>
        <w:ind w:left="357" w:hanging="357"/>
      </w:pPr>
      <w:rPr>
        <w:rFonts w:ascii="Arial Narrow" w:hAnsi="Arial Narrow" w:cs="Century Gothic" w:hint="default"/>
        <w:b w:val="0"/>
        <w:bCs w:val="0"/>
        <w:sz w:val="20"/>
        <w:szCs w:val="20"/>
      </w:rPr>
    </w:lvl>
  </w:abstractNum>
  <w:abstractNum w:abstractNumId="63">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nsid w:val="05816397"/>
    <w:multiLevelType w:val="multilevel"/>
    <w:tmpl w:val="CEE84C28"/>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nsid w:val="067745D6"/>
    <w:multiLevelType w:val="multilevel"/>
    <w:tmpl w:val="CE7AB9A6"/>
    <w:lvl w:ilvl="0">
      <w:start w:val="2"/>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07992B70"/>
    <w:multiLevelType w:val="multilevel"/>
    <w:tmpl w:val="7C1C9D7E"/>
    <w:lvl w:ilvl="0">
      <w:start w:val="1"/>
      <w:numFmt w:val="lowerLetter"/>
      <w:lvlText w:val="%1)"/>
      <w:lvlJc w:val="left"/>
      <w:pPr>
        <w:tabs>
          <w:tab w:val="num" w:pos="0"/>
        </w:tabs>
        <w:ind w:left="1848" w:hanging="360"/>
      </w:pPr>
      <w:rPr>
        <w:rFonts w:ascii="Arial Narrow" w:eastAsia="Times New Roman" w:hAnsi="Arial Narrow" w:cs="Calibri" w:hint="default"/>
        <w:color w:val="auto"/>
      </w:rPr>
    </w:lvl>
    <w:lvl w:ilvl="1">
      <w:start w:val="1"/>
      <w:numFmt w:val="bullet"/>
      <w:lvlText w:val="o"/>
      <w:lvlJc w:val="left"/>
      <w:pPr>
        <w:tabs>
          <w:tab w:val="num" w:pos="0"/>
        </w:tabs>
        <w:ind w:left="2568" w:hanging="360"/>
      </w:pPr>
      <w:rPr>
        <w:rFonts w:ascii="Courier New" w:hAnsi="Courier New" w:cs="Courier New" w:hint="default"/>
      </w:rPr>
    </w:lvl>
    <w:lvl w:ilvl="2">
      <w:start w:val="1"/>
      <w:numFmt w:val="bullet"/>
      <w:lvlText w:val=""/>
      <w:lvlJc w:val="left"/>
      <w:pPr>
        <w:tabs>
          <w:tab w:val="num" w:pos="0"/>
        </w:tabs>
        <w:ind w:left="3288" w:hanging="360"/>
      </w:pPr>
      <w:rPr>
        <w:rFonts w:ascii="Wingdings" w:hAnsi="Wingdings" w:cs="Wingdings" w:hint="default"/>
      </w:rPr>
    </w:lvl>
    <w:lvl w:ilvl="3">
      <w:start w:val="1"/>
      <w:numFmt w:val="bullet"/>
      <w:lvlText w:val=""/>
      <w:lvlJc w:val="left"/>
      <w:pPr>
        <w:tabs>
          <w:tab w:val="num" w:pos="0"/>
        </w:tabs>
        <w:ind w:left="4008" w:hanging="360"/>
      </w:pPr>
      <w:rPr>
        <w:rFonts w:ascii="Symbol" w:hAnsi="Symbol" w:cs="Symbol" w:hint="default"/>
      </w:rPr>
    </w:lvl>
    <w:lvl w:ilvl="4">
      <w:start w:val="1"/>
      <w:numFmt w:val="bullet"/>
      <w:lvlText w:val="o"/>
      <w:lvlJc w:val="left"/>
      <w:pPr>
        <w:tabs>
          <w:tab w:val="num" w:pos="0"/>
        </w:tabs>
        <w:ind w:left="4728" w:hanging="360"/>
      </w:pPr>
      <w:rPr>
        <w:rFonts w:ascii="Courier New" w:hAnsi="Courier New" w:cs="Courier New" w:hint="default"/>
      </w:rPr>
    </w:lvl>
    <w:lvl w:ilvl="5">
      <w:start w:val="1"/>
      <w:numFmt w:val="bullet"/>
      <w:lvlText w:val=""/>
      <w:lvlJc w:val="left"/>
      <w:pPr>
        <w:tabs>
          <w:tab w:val="num" w:pos="0"/>
        </w:tabs>
        <w:ind w:left="5448" w:hanging="360"/>
      </w:pPr>
      <w:rPr>
        <w:rFonts w:ascii="Wingdings" w:hAnsi="Wingdings" w:cs="Wingdings" w:hint="default"/>
      </w:rPr>
    </w:lvl>
    <w:lvl w:ilvl="6">
      <w:start w:val="1"/>
      <w:numFmt w:val="bullet"/>
      <w:lvlText w:val=""/>
      <w:lvlJc w:val="left"/>
      <w:pPr>
        <w:tabs>
          <w:tab w:val="num" w:pos="0"/>
        </w:tabs>
        <w:ind w:left="6168" w:hanging="360"/>
      </w:pPr>
      <w:rPr>
        <w:rFonts w:ascii="Symbol" w:hAnsi="Symbol" w:cs="Symbol" w:hint="default"/>
      </w:rPr>
    </w:lvl>
    <w:lvl w:ilvl="7">
      <w:start w:val="1"/>
      <w:numFmt w:val="bullet"/>
      <w:lvlText w:val="o"/>
      <w:lvlJc w:val="left"/>
      <w:pPr>
        <w:tabs>
          <w:tab w:val="num" w:pos="0"/>
        </w:tabs>
        <w:ind w:left="6888" w:hanging="360"/>
      </w:pPr>
      <w:rPr>
        <w:rFonts w:ascii="Courier New" w:hAnsi="Courier New" w:cs="Courier New" w:hint="default"/>
      </w:rPr>
    </w:lvl>
    <w:lvl w:ilvl="8">
      <w:start w:val="1"/>
      <w:numFmt w:val="bullet"/>
      <w:lvlText w:val=""/>
      <w:lvlJc w:val="left"/>
      <w:pPr>
        <w:tabs>
          <w:tab w:val="num" w:pos="0"/>
        </w:tabs>
        <w:ind w:left="7608" w:hanging="360"/>
      </w:pPr>
      <w:rPr>
        <w:rFonts w:ascii="Wingdings" w:hAnsi="Wingdings" w:cs="Wingdings" w:hint="default"/>
      </w:rPr>
    </w:lvl>
  </w:abstractNum>
  <w:abstractNum w:abstractNumId="69">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70">
    <w:nsid w:val="07F573BC"/>
    <w:multiLevelType w:val="multilevel"/>
    <w:tmpl w:val="6832DC1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089E52FF"/>
    <w:multiLevelType w:val="singleLevel"/>
    <w:tmpl w:val="469AE35A"/>
    <w:lvl w:ilvl="0">
      <w:start w:val="1"/>
      <w:numFmt w:val="decimal"/>
      <w:lvlText w:val="%1."/>
      <w:lvlJc w:val="left"/>
      <w:pPr>
        <w:tabs>
          <w:tab w:val="num" w:pos="360"/>
        </w:tabs>
        <w:ind w:left="360" w:hanging="360"/>
      </w:pPr>
      <w:rPr>
        <w:rFonts w:ascii="Arial" w:hAnsi="Arial" w:cs="Arial" w:hint="default"/>
        <w:b w:val="0"/>
        <w:bCs w:val="0"/>
        <w:sz w:val="20"/>
        <w:szCs w:val="20"/>
      </w:rPr>
    </w:lvl>
  </w:abstractNum>
  <w:abstractNum w:abstractNumId="72">
    <w:nsid w:val="08C219F2"/>
    <w:multiLevelType w:val="multilevel"/>
    <w:tmpl w:val="AB323B72"/>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rPr>
    </w:lvl>
    <w:lvl w:ilvl="2">
      <w:start w:val="1"/>
      <w:numFmt w:val="decimal"/>
      <w:lvlText w:val="%3)"/>
      <w:lvlJc w:val="left"/>
      <w:pPr>
        <w:tabs>
          <w:tab w:val="num" w:pos="720"/>
        </w:tabs>
        <w:ind w:left="720" w:hanging="363"/>
      </w:pPr>
      <w:rPr>
        <w:rFonts w:cs="Times New Roman"/>
        <w:b w:val="0"/>
        <w:bCs w:val="0"/>
        <w:i w:val="0"/>
        <w:iCs w:val="0"/>
        <w:sz w:val="18"/>
        <w:szCs w:val="18"/>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73">
    <w:nsid w:val="08E55B0A"/>
    <w:multiLevelType w:val="hybridMultilevel"/>
    <w:tmpl w:val="694023B6"/>
    <w:lvl w:ilvl="0" w:tplc="5B84460C">
      <w:start w:val="1"/>
      <w:numFmt w:val="decimal"/>
      <w:lvlText w:val="%1)"/>
      <w:lvlJc w:val="left"/>
      <w:pPr>
        <w:ind w:left="3600" w:hanging="360"/>
      </w:pPr>
      <w:rPr>
        <w:rFonts w:cs="Times New Roman" w:hint="default"/>
        <w:i w:val="0"/>
        <w:iCs/>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08F42D91"/>
    <w:multiLevelType w:val="hybridMultilevel"/>
    <w:tmpl w:val="809C5F0C"/>
    <w:lvl w:ilvl="0" w:tplc="CDDE7DF0">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nsid w:val="09C5096F"/>
    <w:multiLevelType w:val="hybridMultilevel"/>
    <w:tmpl w:val="B73AD0A0"/>
    <w:lvl w:ilvl="0" w:tplc="053636D2">
      <w:start w:val="1"/>
      <w:numFmt w:val="lowerLetter"/>
      <w:lvlText w:val="%1)"/>
      <w:lvlJc w:val="left"/>
      <w:pPr>
        <w:ind w:left="360" w:hanging="360"/>
      </w:pPr>
      <w:rPr>
        <w:rFonts w:ascii="Bahnschrift" w:eastAsia="Times New Roman" w:hAnsi="Bahnschrift"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nsid w:val="0AD544F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7">
    <w:nsid w:val="0B7C354E"/>
    <w:multiLevelType w:val="multilevel"/>
    <w:tmpl w:val="B90A3510"/>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0D175FAE"/>
    <w:multiLevelType w:val="multilevel"/>
    <w:tmpl w:val="B644D920"/>
    <w:lvl w:ilvl="0">
      <w:start w:val="1"/>
      <w:numFmt w:val="decimal"/>
      <w:lvlText w:val="%1)"/>
      <w:lvlJc w:val="left"/>
      <w:pPr>
        <w:tabs>
          <w:tab w:val="num" w:pos="720"/>
        </w:tabs>
        <w:ind w:left="720" w:hanging="363"/>
      </w:pPr>
      <w:rPr>
        <w:rFonts w:ascii="Arial Narrow" w:hAnsi="Arial Narrow" w:cs="Tahoma" w:hint="default"/>
        <w:strike w:val="0"/>
        <w:dstrike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nsid w:val="0E340368"/>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0">
    <w:nsid w:val="0E7303E9"/>
    <w:multiLevelType w:val="multilevel"/>
    <w:tmpl w:val="4B127F56"/>
    <w:lvl w:ilvl="0">
      <w:start w:val="1"/>
      <w:numFmt w:val="decimal"/>
      <w:lvlText w:val="%1."/>
      <w:lvlJc w:val="left"/>
      <w:pPr>
        <w:tabs>
          <w:tab w:val="num" w:pos="360"/>
        </w:tabs>
        <w:ind w:left="357" w:hanging="357"/>
      </w:pPr>
      <w:rPr>
        <w:rFonts w:ascii="Bahnschrift" w:hAnsi="Bahnschrift" w:hint="default"/>
        <w:b w:val="0"/>
        <w:sz w:val="20"/>
        <w:szCs w:val="20"/>
      </w:rPr>
    </w:lvl>
    <w:lvl w:ilvl="1">
      <w:start w:val="1"/>
      <w:numFmt w:val="lowerLetter"/>
      <w:lvlText w:val="%2."/>
      <w:lvlJc w:val="left"/>
      <w:pPr>
        <w:tabs>
          <w:tab w:val="num" w:pos="720"/>
        </w:tabs>
        <w:ind w:left="720" w:hanging="360"/>
      </w:pPr>
    </w:lvl>
    <w:lvl w:ilvl="2">
      <w:start w:val="1"/>
      <w:numFmt w:val="decimal"/>
      <w:lvlText w:val="%3)"/>
      <w:lvlJc w:val="right"/>
      <w:pPr>
        <w:tabs>
          <w:tab w:val="num" w:pos="1440"/>
        </w:tabs>
        <w:ind w:left="1440" w:hanging="180"/>
      </w:pPr>
      <w:rPr>
        <w:rFonts w:ascii="Calibri" w:eastAsia="Times New Roman" w:hAnsi="Calibri" w:cs="Calibri"/>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81">
    <w:nsid w:val="0EF87A7D"/>
    <w:multiLevelType w:val="hybridMultilevel"/>
    <w:tmpl w:val="BD700DE6"/>
    <w:lvl w:ilvl="0" w:tplc="95EC0E44">
      <w:start w:val="1"/>
      <w:numFmt w:val="decimal"/>
      <w:lvlText w:val="%1."/>
      <w:lvlJc w:val="left"/>
      <w:pPr>
        <w:tabs>
          <w:tab w:val="num" w:pos="360"/>
        </w:tabs>
        <w:ind w:left="360" w:hanging="360"/>
      </w:pPr>
      <w:rPr>
        <w:rFonts w:cs="Times New Roman" w:hint="default"/>
        <w:sz w:val="16"/>
        <w:szCs w:val="16"/>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nsid w:val="0FAD1FDA"/>
    <w:multiLevelType w:val="hybridMultilevel"/>
    <w:tmpl w:val="9664E99E"/>
    <w:lvl w:ilvl="0" w:tplc="E57C77B0">
      <w:start w:val="1"/>
      <w:numFmt w:val="decimal"/>
      <w:lvlText w:val="%1."/>
      <w:lvlJc w:val="left"/>
      <w:pPr>
        <w:tabs>
          <w:tab w:val="num" w:pos="357"/>
        </w:tabs>
        <w:ind w:left="357" w:hanging="357"/>
      </w:pPr>
      <w:rPr>
        <w:rFonts w:ascii="Arial Narrow" w:hAnsi="Arial Narrow"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nsid w:val="0FEF6E62"/>
    <w:multiLevelType w:val="hybridMultilevel"/>
    <w:tmpl w:val="F8BAA796"/>
    <w:lvl w:ilvl="0" w:tplc="D24669D4">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nsid w:val="1033316E"/>
    <w:multiLevelType w:val="multilevel"/>
    <w:tmpl w:val="E3E211FC"/>
    <w:lvl w:ilvl="0">
      <w:start w:val="1"/>
      <w:numFmt w:val="decimal"/>
      <w:lvlText w:val="%1."/>
      <w:lvlJc w:val="left"/>
      <w:pPr>
        <w:tabs>
          <w:tab w:val="num" w:pos="357"/>
        </w:tabs>
        <w:ind w:left="357" w:hanging="357"/>
      </w:pPr>
      <w:rPr>
        <w:rFonts w:ascii="Arial Narrow" w:eastAsia="Times New Roman" w:hAnsi="Arial Narrow" w:cs="Calibri" w:hint="default"/>
        <w:kern w:val="1"/>
        <w:sz w:val="20"/>
        <w:szCs w:val="20"/>
        <w:lang w:eastAsia="ar-SA" w:bidi="ar-SA"/>
      </w:rPr>
    </w:lvl>
    <w:lvl w:ilvl="1">
      <w:start w:val="1"/>
      <w:numFmt w:val="decimal"/>
      <w:lvlText w:val="%2)"/>
      <w:lvlJc w:val="left"/>
      <w:pPr>
        <w:tabs>
          <w:tab w:val="num" w:pos="720"/>
        </w:tabs>
        <w:ind w:left="720" w:hanging="363"/>
      </w:pPr>
      <w:rPr>
        <w:rFonts w:ascii="Arial Narrow" w:eastAsia="Times New Roman" w:hAnsi="Arial Narrow"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5">
    <w:nsid w:val="11325C4B"/>
    <w:multiLevelType w:val="hybridMultilevel"/>
    <w:tmpl w:val="1EEEFF18"/>
    <w:lvl w:ilvl="0" w:tplc="E14014C0">
      <w:start w:val="1"/>
      <w:numFmt w:val="decimal"/>
      <w:lvlText w:val="%1)"/>
      <w:lvlJc w:val="left"/>
      <w:pPr>
        <w:tabs>
          <w:tab w:val="num" w:pos="720"/>
        </w:tabs>
        <w:ind w:left="720" w:hanging="363"/>
      </w:pPr>
      <w:rPr>
        <w:rFonts w:ascii="Arial Narrow" w:eastAsia="Times New Roman" w:hAnsi="Arial Narrow"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86">
    <w:nsid w:val="11564260"/>
    <w:multiLevelType w:val="hybridMultilevel"/>
    <w:tmpl w:val="1B34E096"/>
    <w:lvl w:ilvl="0" w:tplc="6CD485AA">
      <w:start w:val="1"/>
      <w:numFmt w:val="lowerLetter"/>
      <w:lvlText w:val="%1)"/>
      <w:lvlJc w:val="left"/>
      <w:pPr>
        <w:ind w:left="1080" w:hanging="360"/>
      </w:pPr>
      <w:rPr>
        <w:rFonts w:ascii="Arial Narrow" w:eastAsia="Times New Roman" w:hAnsi="Arial Narrow" w:cstheme="minorHAnsi"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12C710C9"/>
    <w:multiLevelType w:val="multilevel"/>
    <w:tmpl w:val="26803F70"/>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Arial Narrow" w:hAnsi="Arial Narrow"/>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9">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nsid w:val="136711CB"/>
    <w:multiLevelType w:val="multilevel"/>
    <w:tmpl w:val="2B687EA2"/>
    <w:lvl w:ilvl="0">
      <w:start w:val="1"/>
      <w:numFmt w:val="decimal"/>
      <w:lvlText w:val="%1."/>
      <w:lvlJc w:val="left"/>
      <w:pPr>
        <w:tabs>
          <w:tab w:val="num" w:pos="360"/>
        </w:tabs>
        <w:ind w:left="360" w:hanging="360"/>
      </w:pPr>
      <w:rPr>
        <w:rFonts w:ascii="Arial Narrow" w:hAnsi="Arial Narrow"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nsid w:val="13A6774A"/>
    <w:multiLevelType w:val="multilevel"/>
    <w:tmpl w:val="374EFDAC"/>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ind w:left="729" w:hanging="360"/>
      </w:pPr>
      <w:rPr>
        <w:rFonts w:ascii="Arial Narrow" w:eastAsia="Times New Roman" w:hAnsi="Arial Narrow" w:cs="Calibri"/>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92">
    <w:nsid w:val="13D6365A"/>
    <w:multiLevelType w:val="multilevel"/>
    <w:tmpl w:val="9A4AB63C"/>
    <w:lvl w:ilvl="0">
      <w:start w:val="1"/>
      <w:numFmt w:val="decimal"/>
      <w:lvlText w:val="%1."/>
      <w:lvlJc w:val="left"/>
      <w:pPr>
        <w:tabs>
          <w:tab w:val="num" w:pos="363"/>
        </w:tabs>
        <w:ind w:left="360"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nsid w:val="141476D2"/>
    <w:multiLevelType w:val="multilevel"/>
    <w:tmpl w:val="1016824A"/>
    <w:lvl w:ilvl="0">
      <w:start w:val="1"/>
      <w:numFmt w:val="decimal"/>
      <w:lvlText w:val="%1."/>
      <w:lvlJc w:val="left"/>
      <w:pPr>
        <w:tabs>
          <w:tab w:val="num" w:pos="357"/>
        </w:tabs>
        <w:ind w:left="357" w:hanging="357"/>
      </w:pPr>
      <w:rPr>
        <w:rFonts w:ascii="Arial Narrow" w:hAnsi="Arial Narrow" w:hint="default"/>
        <w:i w:val="0"/>
        <w:iCs/>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nsid w:val="14C21A6D"/>
    <w:multiLevelType w:val="multilevel"/>
    <w:tmpl w:val="1AA0D9E6"/>
    <w:lvl w:ilvl="0">
      <w:numFmt w:val="bullet"/>
      <w:lvlText w:val=""/>
      <w:lvlJc w:val="left"/>
      <w:pPr>
        <w:tabs>
          <w:tab w:val="num" w:pos="0"/>
        </w:tabs>
        <w:ind w:left="836" w:hanging="361"/>
      </w:pPr>
      <w:rPr>
        <w:rFonts w:ascii="Symbol" w:hAnsi="Symbol" w:cs="Symbol" w:hint="default"/>
        <w:b w:val="0"/>
        <w:bCs w:val="0"/>
        <w:w w:val="100"/>
        <w:sz w:val="20"/>
        <w:szCs w:val="20"/>
      </w:rPr>
    </w:lvl>
    <w:lvl w:ilvl="1">
      <w:start w:val="1"/>
      <w:numFmt w:val="bullet"/>
      <w:lvlText w:val="-"/>
      <w:lvlJc w:val="left"/>
      <w:pPr>
        <w:tabs>
          <w:tab w:val="num" w:pos="0"/>
        </w:tabs>
        <w:ind w:left="1557" w:hanging="360"/>
      </w:pPr>
      <w:rPr>
        <w:rFonts w:ascii="Bahnschrift" w:hAnsi="Bahnschrift" w:cs="Arial Narrow" w:hint="default"/>
        <w:b w:val="0"/>
        <w:bCs w:val="0"/>
        <w:spacing w:val="-7"/>
        <w:w w:val="99"/>
        <w:sz w:val="20"/>
        <w:szCs w:val="20"/>
      </w:rPr>
    </w:lvl>
    <w:lvl w:ilvl="2">
      <w:numFmt w:val="bullet"/>
      <w:lvlText w:val=""/>
      <w:lvlJc w:val="left"/>
      <w:pPr>
        <w:tabs>
          <w:tab w:val="num" w:pos="0"/>
        </w:tabs>
        <w:ind w:left="2420" w:hanging="360"/>
      </w:pPr>
      <w:rPr>
        <w:rFonts w:ascii="Symbol" w:hAnsi="Symbol" w:cs="Symbol" w:hint="default"/>
      </w:rPr>
    </w:lvl>
    <w:lvl w:ilvl="3">
      <w:numFmt w:val="bullet"/>
      <w:lvlText w:val=""/>
      <w:lvlJc w:val="left"/>
      <w:pPr>
        <w:tabs>
          <w:tab w:val="num" w:pos="0"/>
        </w:tabs>
        <w:ind w:left="3281" w:hanging="360"/>
      </w:pPr>
      <w:rPr>
        <w:rFonts w:ascii="Symbol" w:hAnsi="Symbol" w:cs="Symbol" w:hint="default"/>
      </w:rPr>
    </w:lvl>
    <w:lvl w:ilvl="4">
      <w:numFmt w:val="bullet"/>
      <w:lvlText w:val=""/>
      <w:lvlJc w:val="left"/>
      <w:pPr>
        <w:tabs>
          <w:tab w:val="num" w:pos="0"/>
        </w:tabs>
        <w:ind w:left="4142" w:hanging="360"/>
      </w:pPr>
      <w:rPr>
        <w:rFonts w:ascii="Symbol" w:hAnsi="Symbol" w:cs="Symbol" w:hint="default"/>
      </w:rPr>
    </w:lvl>
    <w:lvl w:ilvl="5">
      <w:numFmt w:val="bullet"/>
      <w:lvlText w:val=""/>
      <w:lvlJc w:val="left"/>
      <w:pPr>
        <w:tabs>
          <w:tab w:val="num" w:pos="0"/>
        </w:tabs>
        <w:ind w:left="5003" w:hanging="360"/>
      </w:pPr>
      <w:rPr>
        <w:rFonts w:ascii="Symbol" w:hAnsi="Symbol" w:cs="Symbol" w:hint="default"/>
      </w:rPr>
    </w:lvl>
    <w:lvl w:ilvl="6">
      <w:numFmt w:val="bullet"/>
      <w:lvlText w:val=""/>
      <w:lvlJc w:val="left"/>
      <w:pPr>
        <w:tabs>
          <w:tab w:val="num" w:pos="0"/>
        </w:tabs>
        <w:ind w:left="5864" w:hanging="360"/>
      </w:pPr>
      <w:rPr>
        <w:rFonts w:ascii="Symbol" w:hAnsi="Symbol" w:cs="Symbol" w:hint="default"/>
      </w:rPr>
    </w:lvl>
    <w:lvl w:ilvl="7">
      <w:numFmt w:val="bullet"/>
      <w:lvlText w:val=""/>
      <w:lvlJc w:val="left"/>
      <w:pPr>
        <w:tabs>
          <w:tab w:val="num" w:pos="0"/>
        </w:tabs>
        <w:ind w:left="6725" w:hanging="360"/>
      </w:pPr>
      <w:rPr>
        <w:rFonts w:ascii="Symbol" w:hAnsi="Symbol" w:cs="Symbol" w:hint="default"/>
      </w:rPr>
    </w:lvl>
    <w:lvl w:ilvl="8">
      <w:numFmt w:val="bullet"/>
      <w:lvlText w:val=""/>
      <w:lvlJc w:val="left"/>
      <w:pPr>
        <w:tabs>
          <w:tab w:val="num" w:pos="0"/>
        </w:tabs>
        <w:ind w:left="7586" w:hanging="360"/>
      </w:pPr>
      <w:rPr>
        <w:rFonts w:ascii="Symbol" w:hAnsi="Symbol" w:cs="Symbol" w:hint="default"/>
      </w:rPr>
    </w:lvl>
  </w:abstractNum>
  <w:abstractNum w:abstractNumId="95">
    <w:nsid w:val="155501AC"/>
    <w:multiLevelType w:val="multilevel"/>
    <w:tmpl w:val="83720E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7">
    <w:nsid w:val="166C615E"/>
    <w:multiLevelType w:val="hybridMultilevel"/>
    <w:tmpl w:val="2B861376"/>
    <w:lvl w:ilvl="0" w:tplc="000AD2FE">
      <w:start w:val="1"/>
      <w:numFmt w:val="decimal"/>
      <w:lvlText w:val="%1."/>
      <w:lvlJc w:val="left"/>
      <w:pPr>
        <w:ind w:left="720" w:hanging="360"/>
      </w:pPr>
      <w:rPr>
        <w:rFonts w:ascii="Arial Narrow" w:hAnsi="Arial Narrow"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nsid w:val="16CB0FD4"/>
    <w:multiLevelType w:val="multilevel"/>
    <w:tmpl w:val="F9BEADBC"/>
    <w:lvl w:ilvl="0">
      <w:start w:val="1"/>
      <w:numFmt w:val="decimal"/>
      <w:lvlText w:val="§ %1."/>
      <w:lvlJc w:val="left"/>
      <w:pPr>
        <w:tabs>
          <w:tab w:val="num" w:pos="357"/>
        </w:tabs>
        <w:ind w:left="357" w:hanging="357"/>
      </w:pPr>
      <w:rPr>
        <w:rFonts w:cs="Times New Roman"/>
        <w:b/>
        <w:i w:val="0"/>
        <w:color w:val="auto"/>
      </w:rPr>
    </w:lvl>
    <w:lvl w:ilvl="1">
      <w:start w:val="1"/>
      <w:numFmt w:val="decimal"/>
      <w:lvlText w:val="%2."/>
      <w:lvlJc w:val="left"/>
      <w:pPr>
        <w:tabs>
          <w:tab w:val="num" w:pos="363"/>
        </w:tabs>
        <w:ind w:left="363" w:hanging="363"/>
      </w:pPr>
      <w:rPr>
        <w:rFonts w:cs="Times New Roman"/>
        <w:b w:val="0"/>
        <w:i w:val="0"/>
      </w:rPr>
    </w:lvl>
    <w:lvl w:ilvl="2">
      <w:start w:val="1"/>
      <w:numFmt w:val="lowerLetter"/>
      <w:lvlText w:val="%3)"/>
      <w:lvlJc w:val="left"/>
      <w:pPr>
        <w:tabs>
          <w:tab w:val="num" w:pos="729"/>
        </w:tabs>
        <w:ind w:left="567" w:hanging="198"/>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99">
    <w:nsid w:val="172B00E8"/>
    <w:multiLevelType w:val="multilevel"/>
    <w:tmpl w:val="059C85CA"/>
    <w:lvl w:ilvl="0">
      <w:start w:val="1"/>
      <w:numFmt w:val="decimal"/>
      <w:lvlText w:val="%1)"/>
      <w:lvlJc w:val="left"/>
      <w:pPr>
        <w:tabs>
          <w:tab w:val="num" w:pos="0"/>
        </w:tabs>
        <w:ind w:left="720" w:hanging="360"/>
      </w:pPr>
      <w:rPr>
        <w:rFonts w:ascii="Arial Narrow" w:eastAsia="Times New Roman" w:hAnsi="Arial Narrow" w:cs="Times New Roman"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0">
    <w:nsid w:val="17555807"/>
    <w:multiLevelType w:val="multilevel"/>
    <w:tmpl w:val="4CF47C0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ascii="Arial Narrow" w:hAnsi="Arial Narrow"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Barlow Semi Condensed" w:hAnsi="Barlow Semi Condense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1">
    <w:nsid w:val="176C48EE"/>
    <w:multiLevelType w:val="singleLevel"/>
    <w:tmpl w:val="00000048"/>
    <w:lvl w:ilvl="0">
      <w:start w:val="1"/>
      <w:numFmt w:val="decimal"/>
      <w:lvlText w:val="%1."/>
      <w:lvlJc w:val="left"/>
      <w:pPr>
        <w:tabs>
          <w:tab w:val="num" w:pos="360"/>
        </w:tabs>
        <w:ind w:left="360" w:hanging="360"/>
      </w:pPr>
    </w:lvl>
  </w:abstractNum>
  <w:abstractNum w:abstractNumId="102">
    <w:nsid w:val="18B179C5"/>
    <w:multiLevelType w:val="multilevel"/>
    <w:tmpl w:val="7BFE2FC2"/>
    <w:lvl w:ilvl="0">
      <w:start w:val="1"/>
      <w:numFmt w:val="decimal"/>
      <w:lvlText w:val="%1."/>
      <w:lvlJc w:val="left"/>
      <w:pPr>
        <w:tabs>
          <w:tab w:val="num" w:pos="357"/>
        </w:tabs>
        <w:ind w:left="357" w:hanging="357"/>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ascii="Arial Narrow" w:hAnsi="Arial Narrow" w:cs="Century Gothic"/>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3">
    <w:nsid w:val="193F41A9"/>
    <w:multiLevelType w:val="hybridMultilevel"/>
    <w:tmpl w:val="FEE060C2"/>
    <w:lvl w:ilvl="0" w:tplc="55BC68C6">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4">
    <w:nsid w:val="194C40C1"/>
    <w:multiLevelType w:val="hybridMultilevel"/>
    <w:tmpl w:val="E214A848"/>
    <w:lvl w:ilvl="0" w:tplc="4E928840">
      <w:start w:val="1"/>
      <w:numFmt w:val="lowerLetter"/>
      <w:lvlText w:val="%1)"/>
      <w:lvlJc w:val="left"/>
      <w:pPr>
        <w:ind w:left="1080" w:hanging="360"/>
      </w:pPr>
      <w:rPr>
        <w:rFonts w:ascii="Arial Narrow" w:eastAsia="Times New Roman" w:hAnsi="Arial Narrow" w:cstheme="minorHAnsi"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nsid w:val="194F244A"/>
    <w:multiLevelType w:val="multilevel"/>
    <w:tmpl w:val="92066B1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6">
    <w:nsid w:val="19BB4779"/>
    <w:multiLevelType w:val="multilevel"/>
    <w:tmpl w:val="3492200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07">
    <w:nsid w:val="19C83EC0"/>
    <w:multiLevelType w:val="hybridMultilevel"/>
    <w:tmpl w:val="FDFA0CA2"/>
    <w:lvl w:ilvl="0" w:tplc="E7DCA17E">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8">
    <w:nsid w:val="1A1A12CC"/>
    <w:multiLevelType w:val="hybridMultilevel"/>
    <w:tmpl w:val="185499D6"/>
    <w:lvl w:ilvl="0" w:tplc="4D2CEFF2">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9">
    <w:nsid w:val="1A613AA9"/>
    <w:multiLevelType w:val="multilevel"/>
    <w:tmpl w:val="7F7298C8"/>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ascii="Arial Narrow" w:hAnsi="Arial Narrow"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0">
    <w:nsid w:val="1A903DF2"/>
    <w:multiLevelType w:val="hybridMultilevel"/>
    <w:tmpl w:val="7FA2CD26"/>
    <w:lvl w:ilvl="0" w:tplc="B14EAA0E">
      <w:start w:val="1"/>
      <w:numFmt w:val="decimal"/>
      <w:lvlText w:val="%1)"/>
      <w:lvlJc w:val="left"/>
      <w:pPr>
        <w:tabs>
          <w:tab w:val="num" w:pos="720"/>
        </w:tabs>
        <w:ind w:left="720" w:hanging="363"/>
      </w:pPr>
      <w:rPr>
        <w:rFonts w:ascii="Arial Narrow" w:hAnsi="Arial Narrow" w:cs="Tahoma" w:hint="default"/>
        <w:b w:val="0"/>
        <w:color w:val="auto"/>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1">
    <w:nsid w:val="1B802CB1"/>
    <w:multiLevelType w:val="multilevel"/>
    <w:tmpl w:val="5B90FC90"/>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3)"/>
      <w:lvlJc w:val="left"/>
      <w:pPr>
        <w:tabs>
          <w:tab w:val="num" w:pos="0"/>
        </w:tabs>
        <w:ind w:left="1854" w:hanging="720"/>
      </w:pPr>
      <w:rPr>
        <w:rFonts w:ascii="Arial Narrow" w:eastAsia="Calibri" w:hAnsi="Arial Narrow" w:cs="Calibri" w:hint="default"/>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2">
    <w:nsid w:val="1BAE118F"/>
    <w:multiLevelType w:val="multilevel"/>
    <w:tmpl w:val="B4828554"/>
    <w:lvl w:ilvl="0">
      <w:start w:val="1"/>
      <w:numFmt w:val="decimal"/>
      <w:lvlText w:val="%1."/>
      <w:lvlJc w:val="left"/>
      <w:pPr>
        <w:tabs>
          <w:tab w:val="num" w:pos="357"/>
        </w:tabs>
        <w:ind w:left="357" w:hanging="357"/>
      </w:pPr>
    </w:lvl>
    <w:lvl w:ilvl="1">
      <w:start w:val="1"/>
      <w:numFmt w:val="decimal"/>
      <w:lvlText w:val="%2)"/>
      <w:lvlJc w:val="left"/>
      <w:pPr>
        <w:tabs>
          <w:tab w:val="num" w:pos="720"/>
        </w:tabs>
        <w:ind w:left="720" w:hanging="363"/>
      </w:pPr>
    </w:lvl>
    <w:lvl w:ilvl="2">
      <w:start w:val="1"/>
      <w:numFmt w:val="upperRoman"/>
      <w:lvlText w:val="%3."/>
      <w:lvlJc w:val="left"/>
      <w:pPr>
        <w:tabs>
          <w:tab w:val="num" w:pos="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1C302430"/>
    <w:multiLevelType w:val="multilevel"/>
    <w:tmpl w:val="ED789980"/>
    <w:lvl w:ilvl="0">
      <w:start w:val="1"/>
      <w:numFmt w:val="decimal"/>
      <w:lvlText w:val="%1)"/>
      <w:lvlJc w:val="left"/>
      <w:pPr>
        <w:tabs>
          <w:tab w:val="num" w:pos="720"/>
        </w:tabs>
        <w:ind w:left="720" w:hanging="36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1C8A2236"/>
    <w:multiLevelType w:val="multilevel"/>
    <w:tmpl w:val="09E6F8A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5">
    <w:nsid w:val="1C8B33FC"/>
    <w:multiLevelType w:val="multilevel"/>
    <w:tmpl w:val="6AA4B32E"/>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1E1B18FD"/>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nsid w:val="1E444CAF"/>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8">
    <w:nsid w:val="1E624C0E"/>
    <w:multiLevelType w:val="multilevel"/>
    <w:tmpl w:val="1A8826B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1F7D371A"/>
    <w:multiLevelType w:val="multilevel"/>
    <w:tmpl w:val="742A0898"/>
    <w:lvl w:ilvl="0">
      <w:start w:val="1"/>
      <w:numFmt w:val="decimal"/>
      <w:lvlText w:val="%1)"/>
      <w:lvlJc w:val="left"/>
      <w:pPr>
        <w:tabs>
          <w:tab w:val="num" w:pos="1440"/>
        </w:tabs>
        <w:ind w:left="1440" w:hanging="360"/>
      </w:pPr>
      <w:rPr>
        <w:rFonts w:ascii="Arial Narrow" w:eastAsia="Times New Roman" w:hAnsi="Arial Narrow" w:cs="Tahoma" w:hint="default"/>
        <w:b w:val="0"/>
        <w:i w:val="0"/>
        <w:strike w:val="0"/>
        <w:dstrike w:val="0"/>
        <w:color w:val="auto"/>
        <w:position w:val="0"/>
        <w:sz w:val="20"/>
        <w:szCs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0">
    <w:nsid w:val="20662F90"/>
    <w:multiLevelType w:val="multilevel"/>
    <w:tmpl w:val="3B9068E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w:hAnsi="Arial"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1">
    <w:nsid w:val="20CB4693"/>
    <w:multiLevelType w:val="hybridMultilevel"/>
    <w:tmpl w:val="1AE8916A"/>
    <w:lvl w:ilvl="0" w:tplc="D2FC942A">
      <w:start w:val="1"/>
      <w:numFmt w:val="decimal"/>
      <w:lvlText w:val="%1."/>
      <w:lvlJc w:val="left"/>
      <w:pPr>
        <w:tabs>
          <w:tab w:val="num" w:pos="360"/>
        </w:tabs>
        <w:ind w:left="357" w:hanging="357"/>
      </w:pPr>
      <w:rPr>
        <w:rFonts w:hint="default"/>
        <w:b w:val="0"/>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22">
    <w:nsid w:val="20DC5740"/>
    <w:multiLevelType w:val="multilevel"/>
    <w:tmpl w:val="694022CC"/>
    <w:lvl w:ilvl="0">
      <w:start w:val="1"/>
      <w:numFmt w:val="decimal"/>
      <w:lvlText w:val="§ %1."/>
      <w:lvlJc w:val="left"/>
      <w:pPr>
        <w:tabs>
          <w:tab w:val="num" w:pos="641"/>
        </w:tabs>
        <w:ind w:left="641" w:hanging="357"/>
      </w:pPr>
      <w:rPr>
        <w:rFonts w:ascii="Arial Narrow" w:hAnsi="Arial Narrow" w:cs="Times New Roman" w:hint="default"/>
        <w:b/>
        <w:bCs/>
        <w:i w:val="0"/>
        <w:iCs w:val="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3">
    <w:nsid w:val="2216703B"/>
    <w:multiLevelType w:val="hybridMultilevel"/>
    <w:tmpl w:val="2C7258E6"/>
    <w:lvl w:ilvl="0" w:tplc="8E724720">
      <w:start w:val="1"/>
      <w:numFmt w:val="lowerLetter"/>
      <w:lvlText w:val="%1)"/>
      <w:lvlJc w:val="right"/>
      <w:pPr>
        <w:tabs>
          <w:tab w:val="num" w:pos="1077"/>
        </w:tabs>
        <w:ind w:left="1077" w:hanging="357"/>
      </w:pPr>
      <w:rPr>
        <w:rFonts w:ascii="Arial Narrow" w:eastAsia="Times New Roman" w:hAnsi="Arial Narrow" w:cs="Times New Roman" w:hint="default"/>
      </w:rPr>
    </w:lvl>
    <w:lvl w:ilvl="1" w:tplc="E5383280">
      <w:start w:val="1"/>
      <w:numFmt w:val="bullet"/>
      <w:lvlText w:val="-"/>
      <w:lvlJc w:val="left"/>
      <w:pPr>
        <w:tabs>
          <w:tab w:val="num" w:pos="1437"/>
        </w:tabs>
        <w:ind w:left="1437" w:hanging="357"/>
      </w:pPr>
      <w:rPr>
        <w:rFonts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BB286BCC">
      <w:start w:val="1"/>
      <w:numFmt w:val="decimal"/>
      <w:lvlText w:val="%5)"/>
      <w:lvlJc w:val="left"/>
      <w:pPr>
        <w:ind w:left="3600" w:hanging="360"/>
      </w:pPr>
      <w:rPr>
        <w:rFonts w:cs="Times New Roman" w:hint="default"/>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4">
    <w:nsid w:val="22277586"/>
    <w:multiLevelType w:val="multilevel"/>
    <w:tmpl w:val="D2F4830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5">
    <w:nsid w:val="223A3970"/>
    <w:multiLevelType w:val="hybridMultilevel"/>
    <w:tmpl w:val="1ACC60EE"/>
    <w:lvl w:ilvl="0" w:tplc="EF8688B6">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9069D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6">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7">
    <w:nsid w:val="231D4B06"/>
    <w:multiLevelType w:val="multilevel"/>
    <w:tmpl w:val="7F069216"/>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241D180A"/>
    <w:multiLevelType w:val="multilevel"/>
    <w:tmpl w:val="C37888AE"/>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243119BF"/>
    <w:multiLevelType w:val="multilevel"/>
    <w:tmpl w:val="8CA07EEE"/>
    <w:lvl w:ilvl="0">
      <w:start w:val="1"/>
      <w:numFmt w:val="decimal"/>
      <w:lvlText w:val="%1)"/>
      <w:lvlJc w:val="left"/>
      <w:pPr>
        <w:tabs>
          <w:tab w:val="num" w:pos="1440"/>
        </w:tabs>
        <w:ind w:left="1440" w:hanging="360"/>
      </w:pPr>
      <w:rPr>
        <w:rFonts w:ascii="Arial Narrow" w:eastAsia="Times New Roman" w:hAnsi="Arial Narrow" w:cs="Tahoma" w:hint="default"/>
        <w:b w:val="0"/>
        <w:i w:val="0"/>
        <w:strike w:val="0"/>
        <w:dstrike w:val="0"/>
        <w:color w:val="auto"/>
        <w:position w:val="0"/>
        <w:sz w:val="20"/>
        <w:szCs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0">
    <w:nsid w:val="244059D8"/>
    <w:multiLevelType w:val="hybridMultilevel"/>
    <w:tmpl w:val="87B6C3B0"/>
    <w:lvl w:ilvl="0" w:tplc="E236B636">
      <w:start w:val="1"/>
      <w:numFmt w:val="decimal"/>
      <w:lvlText w:val="%1."/>
      <w:lvlJc w:val="left"/>
      <w:pPr>
        <w:tabs>
          <w:tab w:val="num" w:pos="360"/>
        </w:tabs>
        <w:ind w:left="717" w:hanging="357"/>
      </w:pPr>
      <w:rPr>
        <w:rFonts w:ascii="Arial Narrow" w:hAnsi="Arial Narrow" w:cs="Calibri" w:hint="default"/>
        <w:b w:val="0"/>
        <w:bCs w:val="0"/>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nsid w:val="245219FA"/>
    <w:multiLevelType w:val="multilevel"/>
    <w:tmpl w:val="DAB6343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2">
    <w:nsid w:val="25112685"/>
    <w:multiLevelType w:val="multilevel"/>
    <w:tmpl w:val="E6EEF92A"/>
    <w:lvl w:ilvl="0">
      <w:start w:val="1"/>
      <w:numFmt w:val="decimal"/>
      <w:lvlText w:val="%1)"/>
      <w:lvlJc w:val="left"/>
      <w:pPr>
        <w:tabs>
          <w:tab w:val="num" w:pos="0"/>
        </w:tabs>
        <w:ind w:left="717" w:hanging="360"/>
      </w:pPr>
      <w:rPr>
        <w:i w:val="0"/>
        <w:iCs w:val="0"/>
        <w:color w:val="auto"/>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133">
    <w:nsid w:val="254F0228"/>
    <w:multiLevelType w:val="multilevel"/>
    <w:tmpl w:val="6A42DD88"/>
    <w:lvl w:ilvl="0">
      <w:start w:val="1"/>
      <w:numFmt w:val="decimal"/>
      <w:lvlText w:val="%1)"/>
      <w:lvlJc w:val="left"/>
      <w:pPr>
        <w:tabs>
          <w:tab w:val="num" w:pos="720"/>
        </w:tabs>
        <w:ind w:left="720" w:hanging="363"/>
      </w:pPr>
      <w:rPr>
        <w:rFonts w:ascii="Arial Narrow" w:hAnsi="Arial Narrow" w:cs="Calibri"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2567292F"/>
    <w:multiLevelType w:val="hybridMultilevel"/>
    <w:tmpl w:val="526C80BA"/>
    <w:lvl w:ilvl="0" w:tplc="6A4E949C">
      <w:start w:val="1"/>
      <w:numFmt w:val="decimal"/>
      <w:lvlText w:val="%1."/>
      <w:lvlJc w:val="left"/>
      <w:pPr>
        <w:ind w:left="1919" w:hanging="360"/>
      </w:pPr>
      <w:rPr>
        <w:rFonts w:ascii="Arial Narrow" w:hAnsi="Arial Narrow"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5">
    <w:nsid w:val="2655318D"/>
    <w:multiLevelType w:val="hybridMultilevel"/>
    <w:tmpl w:val="51FE0B7A"/>
    <w:lvl w:ilvl="0" w:tplc="7CDA1352">
      <w:start w:val="1"/>
      <w:numFmt w:val="decimal"/>
      <w:lvlText w:val="%1."/>
      <w:lvlJc w:val="left"/>
      <w:pPr>
        <w:tabs>
          <w:tab w:val="num" w:pos="1009"/>
        </w:tabs>
        <w:ind w:left="1009" w:hanging="453"/>
      </w:pPr>
      <w:rPr>
        <w:rFonts w:cs="Times New Roman" w:hint="default"/>
        <w:b/>
      </w:rPr>
    </w:lvl>
    <w:lvl w:ilvl="1" w:tplc="82FEEEB6">
      <w:start w:val="1"/>
      <w:numFmt w:val="lowerLetter"/>
      <w:lvlText w:val="%2)"/>
      <w:lvlJc w:val="left"/>
      <w:pPr>
        <w:ind w:left="1440" w:hanging="360"/>
      </w:pPr>
      <w:rPr>
        <w:rFonts w:ascii="Arial Narrow" w:eastAsia="Times New Roman" w:hAnsi="Arial Narrow" w:cs="Arial" w:hint="default"/>
        <w:sz w:val="22"/>
        <w:szCs w:val="22"/>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6">
    <w:nsid w:val="26857D89"/>
    <w:multiLevelType w:val="multilevel"/>
    <w:tmpl w:val="930CACA6"/>
    <w:lvl w:ilvl="0">
      <w:start w:val="1"/>
      <w:numFmt w:val="upperRoman"/>
      <w:lvlText w:val="%1."/>
      <w:lvlJc w:val="right"/>
      <w:pPr>
        <w:tabs>
          <w:tab w:val="num" w:pos="360"/>
        </w:tabs>
        <w:ind w:left="360" w:hanging="360"/>
      </w:pPr>
      <w:rPr>
        <w:rFonts w:hint="default"/>
        <w:b/>
      </w:rPr>
    </w:lvl>
    <w:lvl w:ilvl="1">
      <w:start w:val="1"/>
      <w:numFmt w:val="upperRoman"/>
      <w:lvlText w:val="%2."/>
      <w:lvlJc w:val="right"/>
      <w:pPr>
        <w:tabs>
          <w:tab w:val="num" w:pos="1080"/>
        </w:tabs>
        <w:ind w:left="1080" w:hanging="360"/>
      </w:pPr>
      <w:rPr>
        <w:rFonts w:hint="default"/>
      </w:rPr>
    </w:lvl>
    <w:lvl w:ilvl="2">
      <w:start w:val="1"/>
      <w:numFmt w:val="upperRoman"/>
      <w:lvlText w:val="%3."/>
      <w:lvlJc w:val="right"/>
      <w:pPr>
        <w:tabs>
          <w:tab w:val="num" w:pos="1800"/>
        </w:tabs>
        <w:ind w:left="1800" w:hanging="360"/>
      </w:pPr>
      <w:rPr>
        <w:rFonts w:hint="default"/>
      </w:rPr>
    </w:lvl>
    <w:lvl w:ilvl="3">
      <w:start w:val="1"/>
      <w:numFmt w:val="upperRoman"/>
      <w:lvlText w:val="%4."/>
      <w:lvlJc w:val="right"/>
      <w:pPr>
        <w:tabs>
          <w:tab w:val="num" w:pos="2520"/>
        </w:tabs>
        <w:ind w:left="2520" w:hanging="360"/>
      </w:pPr>
      <w:rPr>
        <w:rFonts w:hint="default"/>
      </w:rPr>
    </w:lvl>
    <w:lvl w:ilvl="4">
      <w:start w:val="1"/>
      <w:numFmt w:val="upperRoman"/>
      <w:lvlText w:val="%5."/>
      <w:lvlJc w:val="right"/>
      <w:pPr>
        <w:tabs>
          <w:tab w:val="num" w:pos="3240"/>
        </w:tabs>
        <w:ind w:left="3240" w:hanging="360"/>
      </w:pPr>
      <w:rPr>
        <w:rFonts w:hint="default"/>
      </w:rPr>
    </w:lvl>
    <w:lvl w:ilvl="5">
      <w:start w:val="1"/>
      <w:numFmt w:val="upperRoman"/>
      <w:lvlText w:val="%6."/>
      <w:lvlJc w:val="right"/>
      <w:pPr>
        <w:tabs>
          <w:tab w:val="num" w:pos="3960"/>
        </w:tabs>
        <w:ind w:left="3960" w:hanging="360"/>
      </w:pPr>
      <w:rPr>
        <w:rFonts w:hint="default"/>
      </w:rPr>
    </w:lvl>
    <w:lvl w:ilvl="6">
      <w:start w:val="1"/>
      <w:numFmt w:val="upperRoman"/>
      <w:lvlText w:val="%7."/>
      <w:lvlJc w:val="right"/>
      <w:pPr>
        <w:tabs>
          <w:tab w:val="num" w:pos="4680"/>
        </w:tabs>
        <w:ind w:left="4680" w:hanging="360"/>
      </w:pPr>
      <w:rPr>
        <w:rFonts w:hint="default"/>
      </w:rPr>
    </w:lvl>
    <w:lvl w:ilvl="7">
      <w:start w:val="1"/>
      <w:numFmt w:val="upperRoman"/>
      <w:lvlText w:val="%8."/>
      <w:lvlJc w:val="right"/>
      <w:pPr>
        <w:tabs>
          <w:tab w:val="num" w:pos="5400"/>
        </w:tabs>
        <w:ind w:left="5400" w:hanging="360"/>
      </w:pPr>
      <w:rPr>
        <w:rFonts w:hint="default"/>
      </w:rPr>
    </w:lvl>
    <w:lvl w:ilvl="8">
      <w:start w:val="1"/>
      <w:numFmt w:val="upperRoman"/>
      <w:lvlText w:val="%9."/>
      <w:lvlJc w:val="right"/>
      <w:pPr>
        <w:tabs>
          <w:tab w:val="num" w:pos="6120"/>
        </w:tabs>
        <w:ind w:left="6120" w:hanging="360"/>
      </w:pPr>
      <w:rPr>
        <w:rFonts w:hint="default"/>
      </w:rPr>
    </w:lvl>
  </w:abstractNum>
  <w:abstractNum w:abstractNumId="137">
    <w:nsid w:val="26F8324F"/>
    <w:multiLevelType w:val="multilevel"/>
    <w:tmpl w:val="CF34B5A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Arial Narrow" w:hAnsi="Arial Narrow" w:hint="default"/>
        <w:b w:val="0"/>
        <w:i w:val="0"/>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8">
    <w:nsid w:val="27E53775"/>
    <w:multiLevelType w:val="multilevel"/>
    <w:tmpl w:val="78CA51E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39">
    <w:nsid w:val="280A49CA"/>
    <w:multiLevelType w:val="multilevel"/>
    <w:tmpl w:val="80F2338C"/>
    <w:lvl w:ilvl="0">
      <w:start w:val="4"/>
      <w:numFmt w:val="decimal"/>
      <w:lvlText w:val="%1."/>
      <w:lvlJc w:val="left"/>
      <w:pPr>
        <w:ind w:left="360" w:hanging="360"/>
      </w:pPr>
      <w:rPr>
        <w:rFonts w:hint="default"/>
      </w:rPr>
    </w:lvl>
    <w:lvl w:ilvl="1">
      <w:start w:val="1"/>
      <w:numFmt w:val="decimal"/>
      <w:lvlText w:val="%1.%2)"/>
      <w:lvlJc w:val="left"/>
      <w:pPr>
        <w:ind w:left="2306" w:hanging="720"/>
      </w:pPr>
      <w:rPr>
        <w:rFonts w:hint="default"/>
        <w:color w:val="auto"/>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40">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1">
    <w:nsid w:val="295B408B"/>
    <w:multiLevelType w:val="multilevel"/>
    <w:tmpl w:val="F0C69274"/>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Times New Roman"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2">
    <w:nsid w:val="2BBB620C"/>
    <w:multiLevelType w:val="multilevel"/>
    <w:tmpl w:val="9A7CFB4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3">
    <w:nsid w:val="2C8F17D0"/>
    <w:multiLevelType w:val="hybridMultilevel"/>
    <w:tmpl w:val="071C1AF2"/>
    <w:lvl w:ilvl="0" w:tplc="F9DC2ED0">
      <w:start w:val="1"/>
      <w:numFmt w:val="lowerLetter"/>
      <w:lvlText w:val="%1)"/>
      <w:lvlJc w:val="left"/>
      <w:pPr>
        <w:tabs>
          <w:tab w:val="num" w:pos="1077"/>
        </w:tabs>
        <w:ind w:left="1077" w:hanging="357"/>
      </w:pPr>
      <w:rPr>
        <w:rFonts w:ascii="Arial Narrow" w:hAnsi="Arial Narro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4">
    <w:nsid w:val="2CB85B74"/>
    <w:multiLevelType w:val="multilevel"/>
    <w:tmpl w:val="99EA372A"/>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5">
    <w:nsid w:val="2CCF4F0C"/>
    <w:multiLevelType w:val="hybridMultilevel"/>
    <w:tmpl w:val="85220D4E"/>
    <w:lvl w:ilvl="0" w:tplc="EC4CE882">
      <w:start w:val="1"/>
      <w:numFmt w:val="decimal"/>
      <w:lvlText w:val="%1)"/>
      <w:lvlJc w:val="left"/>
      <w:pPr>
        <w:tabs>
          <w:tab w:val="num" w:pos="720"/>
        </w:tabs>
        <w:ind w:left="720" w:hanging="363"/>
      </w:pPr>
      <w:rPr>
        <w:rFonts w:ascii="Arial Narrow" w:hAnsi="Arial Narrow" w:cs="Tahoma" w:hint="default"/>
        <w:b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47">
    <w:nsid w:val="2DDE4887"/>
    <w:multiLevelType w:val="multilevel"/>
    <w:tmpl w:val="438230A2"/>
    <w:lvl w:ilvl="0">
      <w:start w:val="1"/>
      <w:numFmt w:val="decimal"/>
      <w:lvlText w:val="%1)"/>
      <w:lvlJc w:val="left"/>
      <w:pPr>
        <w:tabs>
          <w:tab w:val="num" w:pos="0"/>
        </w:tabs>
        <w:ind w:left="71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8">
    <w:nsid w:val="2E79072B"/>
    <w:multiLevelType w:val="hybridMultilevel"/>
    <w:tmpl w:val="4C46A938"/>
    <w:lvl w:ilvl="0" w:tplc="5AB8BEB4">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9">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50">
    <w:nsid w:val="30E16B6A"/>
    <w:multiLevelType w:val="hybridMultilevel"/>
    <w:tmpl w:val="694023B6"/>
    <w:lvl w:ilvl="0" w:tplc="FFFFFFFF">
      <w:start w:val="1"/>
      <w:numFmt w:val="decimal"/>
      <w:lvlText w:val="%1)"/>
      <w:lvlJc w:val="left"/>
      <w:pPr>
        <w:ind w:left="3600" w:hanging="360"/>
      </w:pPr>
      <w:rPr>
        <w:rFonts w:cs="Times New Roman" w:hint="default"/>
        <w:i w:val="0"/>
        <w:iCs/>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1">
    <w:nsid w:val="311E19A2"/>
    <w:multiLevelType w:val="multilevel"/>
    <w:tmpl w:val="C788277E"/>
    <w:lvl w:ilvl="0">
      <w:start w:val="1"/>
      <w:numFmt w:val="decimal"/>
      <w:lvlText w:val="%1."/>
      <w:lvlJc w:val="left"/>
      <w:pPr>
        <w:tabs>
          <w:tab w:val="num" w:pos="1080"/>
        </w:tabs>
        <w:ind w:left="1077" w:hanging="357"/>
      </w:pPr>
      <w:rPr>
        <w:rFonts w:ascii="Arial Narrow" w:hAnsi="Arial Narrow"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2">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53">
    <w:nsid w:val="31497BE7"/>
    <w:multiLevelType w:val="multilevel"/>
    <w:tmpl w:val="572231D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nsid w:val="315C49EC"/>
    <w:multiLevelType w:val="multilevel"/>
    <w:tmpl w:val="917EFA9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Calibri"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5">
    <w:nsid w:val="31AC6266"/>
    <w:multiLevelType w:val="multilevel"/>
    <w:tmpl w:val="87009724"/>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6">
    <w:nsid w:val="33E938B9"/>
    <w:multiLevelType w:val="multilevel"/>
    <w:tmpl w:val="7EE0BD7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57">
    <w:nsid w:val="34072E57"/>
    <w:multiLevelType w:val="multilevel"/>
    <w:tmpl w:val="9814BEDA"/>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8">
    <w:nsid w:val="35006F65"/>
    <w:multiLevelType w:val="multilevel"/>
    <w:tmpl w:val="10388A9E"/>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9">
    <w:nsid w:val="357A50DB"/>
    <w:multiLevelType w:val="multilevel"/>
    <w:tmpl w:val="5FFE2C6E"/>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b w:val="0"/>
        <w:bCs w:val="0"/>
        <w:i w:val="0"/>
        <w:iCs w:val="0"/>
        <w:color w:val="auto"/>
      </w:rPr>
    </w:lvl>
    <w:lvl w:ilvl="2">
      <w:start w:val="1"/>
      <w:numFmt w:val="decimal"/>
      <w:lvlText w:val="%3)"/>
      <w:lvlJc w:val="left"/>
      <w:pPr>
        <w:tabs>
          <w:tab w:val="num" w:pos="720"/>
        </w:tabs>
        <w:ind w:left="720" w:hanging="363"/>
      </w:pPr>
      <w:rPr>
        <w:b w:val="0"/>
        <w:bCs w:val="0"/>
        <w:i w:val="0"/>
        <w:iCs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entury Gothic" w:hAnsi="Century Gothic" w:cs="Century Gothic"/>
        <w:b w:val="0"/>
        <w:bCs w:val="0"/>
        <w:i w:val="0"/>
        <w:iCs w:val="0"/>
        <w:sz w:val="18"/>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0">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1">
    <w:nsid w:val="36C02F74"/>
    <w:multiLevelType w:val="hybridMultilevel"/>
    <w:tmpl w:val="A95C9EC4"/>
    <w:lvl w:ilvl="0" w:tplc="424A6B1C">
      <w:start w:val="1"/>
      <w:numFmt w:val="decimal"/>
      <w:lvlText w:val="%1)"/>
      <w:lvlJc w:val="left"/>
      <w:pPr>
        <w:ind w:left="1440" w:hanging="360"/>
      </w:pPr>
      <w:rPr>
        <w:rFonts w:ascii="Arial Narrow" w:eastAsia="Times New Roman" w:hAnsi="Arial Narrow" w:cstheme="minorHAnsi"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nsid w:val="3718574C"/>
    <w:multiLevelType w:val="hybridMultilevel"/>
    <w:tmpl w:val="2118068E"/>
    <w:lvl w:ilvl="0" w:tplc="F4D2E6D0">
      <w:start w:val="1"/>
      <w:numFmt w:val="decimal"/>
      <w:lvlText w:val="%1)"/>
      <w:lvlJc w:val="left"/>
      <w:pPr>
        <w:ind w:left="717" w:hanging="360"/>
      </w:pPr>
      <w:rPr>
        <w:rFonts w:ascii="Bahnschrift" w:hAnsi="Bahnschrift"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3">
    <w:nsid w:val="38210009"/>
    <w:multiLevelType w:val="multilevel"/>
    <w:tmpl w:val="33EC762E"/>
    <w:lvl w:ilvl="0">
      <w:start w:val="1"/>
      <w:numFmt w:val="decimal"/>
      <w:lvlText w:val="%1."/>
      <w:lvlJc w:val="left"/>
      <w:pPr>
        <w:tabs>
          <w:tab w:val="num" w:pos="357"/>
        </w:tabs>
        <w:ind w:left="357" w:hanging="357"/>
      </w:pPr>
    </w:lvl>
    <w:lvl w:ilvl="1">
      <w:start w:val="1"/>
      <w:numFmt w:val="decimal"/>
      <w:lvlText w:val="%2)"/>
      <w:lvlJc w:val="left"/>
      <w:pPr>
        <w:tabs>
          <w:tab w:val="num" w:pos="720"/>
        </w:tabs>
        <w:ind w:left="720"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4">
    <w:nsid w:val="391F1911"/>
    <w:multiLevelType w:val="hybridMultilevel"/>
    <w:tmpl w:val="6E1E0F04"/>
    <w:lvl w:ilvl="0" w:tplc="841A44F6">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5">
    <w:nsid w:val="39BC2ADA"/>
    <w:multiLevelType w:val="multilevel"/>
    <w:tmpl w:val="3AD454F0"/>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6">
    <w:nsid w:val="39F414AE"/>
    <w:multiLevelType w:val="hybridMultilevel"/>
    <w:tmpl w:val="A8D8D2F6"/>
    <w:lvl w:ilvl="0" w:tplc="AE48A2D8">
      <w:start w:val="1"/>
      <w:numFmt w:val="decimal"/>
      <w:lvlText w:val="%1."/>
      <w:lvlJc w:val="left"/>
      <w:pPr>
        <w:tabs>
          <w:tab w:val="num" w:pos="357"/>
        </w:tabs>
        <w:ind w:left="357" w:hanging="357"/>
      </w:pPr>
      <w:rPr>
        <w:rFonts w:ascii="Arial Narrow" w:hAnsi="Arial Narrow" w:hint="default"/>
        <w:b w:val="0"/>
        <w:sz w:val="22"/>
        <w:szCs w:val="22"/>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7">
    <w:nsid w:val="3A116D05"/>
    <w:multiLevelType w:val="hybridMultilevel"/>
    <w:tmpl w:val="ED6CFE76"/>
    <w:lvl w:ilvl="0" w:tplc="8B0E1194">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8">
    <w:nsid w:val="3AA03B12"/>
    <w:multiLevelType w:val="multilevel"/>
    <w:tmpl w:val="CB0AE01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9">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70">
    <w:nsid w:val="3B334804"/>
    <w:multiLevelType w:val="hybridMultilevel"/>
    <w:tmpl w:val="4432BD1C"/>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nsid w:val="3B4C0E06"/>
    <w:multiLevelType w:val="hybridMultilevel"/>
    <w:tmpl w:val="2DBAB876"/>
    <w:lvl w:ilvl="0" w:tplc="15F25B1C">
      <w:start w:val="1"/>
      <w:numFmt w:val="lowerLetter"/>
      <w:lvlText w:val="%1)"/>
      <w:lvlJc w:val="left"/>
      <w:pPr>
        <w:ind w:left="2316" w:hanging="360"/>
      </w:pPr>
      <w:rPr>
        <w:rFonts w:ascii="Arial Narrow" w:eastAsia="Times New Roman" w:hAnsi="Arial Narrow" w:cs="Calibri"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172">
    <w:nsid w:val="3B56038A"/>
    <w:multiLevelType w:val="hybridMultilevel"/>
    <w:tmpl w:val="0F7A141A"/>
    <w:lvl w:ilvl="0" w:tplc="731EB3F2">
      <w:start w:val="1"/>
      <w:numFmt w:val="decimal"/>
      <w:lvlText w:val="%1."/>
      <w:lvlJc w:val="left"/>
      <w:pPr>
        <w:ind w:left="720" w:hanging="360"/>
      </w:pPr>
      <w:rPr>
        <w:rFonts w:ascii="Arial Narrow" w:hAnsi="Arial Narrow" w:cs="Calibri"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3">
    <w:nsid w:val="3B5A1DD6"/>
    <w:multiLevelType w:val="multilevel"/>
    <w:tmpl w:val="438EEBF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4">
    <w:nsid w:val="3B670DE2"/>
    <w:multiLevelType w:val="hybridMultilevel"/>
    <w:tmpl w:val="8C786624"/>
    <w:lvl w:ilvl="0" w:tplc="EFAE6DAC">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644A060">
      <w:start w:val="1"/>
      <w:numFmt w:val="decimal"/>
      <w:lvlText w:val="%4)"/>
      <w:lvlJc w:val="left"/>
      <w:pPr>
        <w:ind w:left="2880" w:hanging="360"/>
      </w:pPr>
      <w:rPr>
        <w:rFonts w:ascii="Arial Narrow" w:eastAsia="Times New Roman" w:hAnsi="Arial Narrow" w:cs="Arial" w:hint="default"/>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5">
    <w:nsid w:val="3BBB28FA"/>
    <w:multiLevelType w:val="hybridMultilevel"/>
    <w:tmpl w:val="F566EF4C"/>
    <w:lvl w:ilvl="0" w:tplc="CFC201DA">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6">
    <w:nsid w:val="3CD87AFF"/>
    <w:multiLevelType w:val="hybridMultilevel"/>
    <w:tmpl w:val="9AE60E12"/>
    <w:lvl w:ilvl="0" w:tplc="0E042A9C">
      <w:start w:val="1"/>
      <w:numFmt w:val="lowerLetter"/>
      <w:lvlText w:val="%1)"/>
      <w:lvlJc w:val="left"/>
      <w:pPr>
        <w:ind w:left="1077" w:hanging="360"/>
      </w:pPr>
      <w:rPr>
        <w:rFonts w:cs="Times New Roman" w:hint="default"/>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7">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8">
    <w:nsid w:val="3D08144D"/>
    <w:multiLevelType w:val="multilevel"/>
    <w:tmpl w:val="13CCB57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9">
    <w:nsid w:val="3E09238B"/>
    <w:multiLevelType w:val="hybridMultilevel"/>
    <w:tmpl w:val="EA963752"/>
    <w:lvl w:ilvl="0" w:tplc="C93EDF14">
      <w:start w:val="1"/>
      <w:numFmt w:val="decimal"/>
      <w:lvlText w:val="%1)"/>
      <w:lvlJc w:val="left"/>
      <w:pPr>
        <w:tabs>
          <w:tab w:val="num" w:pos="720"/>
        </w:tabs>
        <w:ind w:left="720" w:hanging="363"/>
      </w:pPr>
      <w:rPr>
        <w:rFonts w:ascii="Arial Narrow" w:hAnsi="Arial Narrow" w:cs="Century Gothic"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0">
    <w:nsid w:val="3E1B4236"/>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2771"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1">
    <w:nsid w:val="3E76634E"/>
    <w:multiLevelType w:val="multilevel"/>
    <w:tmpl w:val="2ED04B8E"/>
    <w:lvl w:ilvl="0">
      <w:start w:val="1"/>
      <w:numFmt w:val="decimal"/>
      <w:lvlText w:val="%1)"/>
      <w:lvlJc w:val="left"/>
      <w:pPr>
        <w:tabs>
          <w:tab w:val="num" w:pos="0"/>
        </w:tabs>
        <w:ind w:left="786" w:hanging="360"/>
      </w:pPr>
      <w:rPr>
        <w:rFonts w:ascii="Arial Narrow" w:eastAsia="Times New Roman" w:hAnsi="Arial Narrow" w:cs="Times New Roman" w:hint="defaul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2">
    <w:nsid w:val="3E7F4E29"/>
    <w:multiLevelType w:val="hybridMultilevel"/>
    <w:tmpl w:val="2E3AC6B2"/>
    <w:lvl w:ilvl="0" w:tplc="56F095D2">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3">
    <w:nsid w:val="3EAD2A35"/>
    <w:multiLevelType w:val="multilevel"/>
    <w:tmpl w:val="E6607274"/>
    <w:lvl w:ilvl="0">
      <w:start w:val="1"/>
      <w:numFmt w:val="lowerLetter"/>
      <w:lvlText w:val="%1)"/>
      <w:lvlJc w:val="left"/>
      <w:pPr>
        <w:tabs>
          <w:tab w:val="num" w:pos="357"/>
        </w:tabs>
        <w:ind w:left="357" w:hanging="357"/>
      </w:pPr>
      <w:rPr>
        <w:rFonts w:ascii="Arial Narrow" w:eastAsia="Times New Roman" w:hAnsi="Arial Narrow" w:cs="Calibri" w:hint="default"/>
        <w:b w:val="0"/>
        <w:bCs/>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4">
    <w:nsid w:val="3EFC06C4"/>
    <w:multiLevelType w:val="multilevel"/>
    <w:tmpl w:val="994A50CC"/>
    <w:lvl w:ilvl="0">
      <w:start w:val="1"/>
      <w:numFmt w:val="lowerLetter"/>
      <w:lvlText w:val="%1)"/>
      <w:lvlJc w:val="left"/>
      <w:pPr>
        <w:tabs>
          <w:tab w:val="num" w:pos="0"/>
        </w:tabs>
        <w:ind w:left="1082" w:hanging="360"/>
      </w:pPr>
    </w:lvl>
    <w:lvl w:ilvl="1">
      <w:start w:val="1"/>
      <w:numFmt w:val="lowerLetter"/>
      <w:lvlText w:val="%2."/>
      <w:lvlJc w:val="left"/>
      <w:pPr>
        <w:tabs>
          <w:tab w:val="num" w:pos="0"/>
        </w:tabs>
        <w:ind w:left="1802" w:hanging="360"/>
      </w:pPr>
    </w:lvl>
    <w:lvl w:ilvl="2">
      <w:start w:val="1"/>
      <w:numFmt w:val="lowerLetter"/>
      <w:lvlText w:val="%3)"/>
      <w:lvlJc w:val="left"/>
      <w:pPr>
        <w:tabs>
          <w:tab w:val="num" w:pos="0"/>
        </w:tabs>
        <w:ind w:left="2522" w:hanging="180"/>
      </w:pPr>
    </w:lvl>
    <w:lvl w:ilvl="3">
      <w:start w:val="1"/>
      <w:numFmt w:val="decimal"/>
      <w:lvlText w:val="%4."/>
      <w:lvlJc w:val="left"/>
      <w:pPr>
        <w:tabs>
          <w:tab w:val="num" w:pos="0"/>
        </w:tabs>
        <w:ind w:left="3242" w:hanging="360"/>
      </w:pPr>
    </w:lvl>
    <w:lvl w:ilvl="4">
      <w:start w:val="1"/>
      <w:numFmt w:val="lowerLetter"/>
      <w:lvlText w:val="%5."/>
      <w:lvlJc w:val="left"/>
      <w:pPr>
        <w:tabs>
          <w:tab w:val="num" w:pos="0"/>
        </w:tabs>
        <w:ind w:left="3962" w:hanging="360"/>
      </w:pPr>
    </w:lvl>
    <w:lvl w:ilvl="5">
      <w:start w:val="1"/>
      <w:numFmt w:val="lowerRoman"/>
      <w:lvlText w:val="%6."/>
      <w:lvlJc w:val="right"/>
      <w:pPr>
        <w:tabs>
          <w:tab w:val="num" w:pos="0"/>
        </w:tabs>
        <w:ind w:left="4682" w:hanging="180"/>
      </w:pPr>
    </w:lvl>
    <w:lvl w:ilvl="6">
      <w:start w:val="1"/>
      <w:numFmt w:val="decimal"/>
      <w:lvlText w:val="%7."/>
      <w:lvlJc w:val="left"/>
      <w:pPr>
        <w:tabs>
          <w:tab w:val="num" w:pos="0"/>
        </w:tabs>
        <w:ind w:left="5402" w:hanging="360"/>
      </w:pPr>
    </w:lvl>
    <w:lvl w:ilvl="7">
      <w:start w:val="1"/>
      <w:numFmt w:val="lowerLetter"/>
      <w:lvlText w:val="%8."/>
      <w:lvlJc w:val="left"/>
      <w:pPr>
        <w:tabs>
          <w:tab w:val="num" w:pos="0"/>
        </w:tabs>
        <w:ind w:left="6122" w:hanging="360"/>
      </w:pPr>
    </w:lvl>
    <w:lvl w:ilvl="8">
      <w:start w:val="1"/>
      <w:numFmt w:val="lowerRoman"/>
      <w:lvlText w:val="%9."/>
      <w:lvlJc w:val="right"/>
      <w:pPr>
        <w:tabs>
          <w:tab w:val="num" w:pos="0"/>
        </w:tabs>
        <w:ind w:left="6842" w:hanging="180"/>
      </w:pPr>
    </w:lvl>
  </w:abstractNum>
  <w:abstractNum w:abstractNumId="185">
    <w:nsid w:val="40A659CE"/>
    <w:multiLevelType w:val="hybridMultilevel"/>
    <w:tmpl w:val="EEEC6BF0"/>
    <w:lvl w:ilvl="0" w:tplc="66E276A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7">
    <w:nsid w:val="42504AD9"/>
    <w:multiLevelType w:val="hybridMultilevel"/>
    <w:tmpl w:val="9374562A"/>
    <w:lvl w:ilvl="0" w:tplc="EBCC8272">
      <w:start w:val="1"/>
      <w:numFmt w:val="decimal"/>
      <w:lvlText w:val="%1)"/>
      <w:lvlJc w:val="left"/>
      <w:pPr>
        <w:tabs>
          <w:tab w:val="num" w:pos="720"/>
        </w:tabs>
        <w:ind w:left="720" w:hanging="363"/>
      </w:pPr>
      <w:rPr>
        <w:rFonts w:ascii="Barlow Semi Condensed" w:hAnsi="Barlow Semi Condensed"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8">
    <w:nsid w:val="4292132B"/>
    <w:multiLevelType w:val="multilevel"/>
    <w:tmpl w:val="D486BAB6"/>
    <w:lvl w:ilvl="0">
      <w:start w:val="1"/>
      <w:numFmt w:val="decimal"/>
      <w:lvlText w:val="%1)"/>
      <w:lvlJc w:val="left"/>
      <w:pPr>
        <w:tabs>
          <w:tab w:val="num" w:pos="720"/>
        </w:tabs>
        <w:ind w:left="720" w:hanging="363"/>
      </w:pPr>
      <w:rPr>
        <w:rFonts w:ascii="Bahnschrift" w:hAnsi="Bahnschrift"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9">
    <w:nsid w:val="42AF74B7"/>
    <w:multiLevelType w:val="hybridMultilevel"/>
    <w:tmpl w:val="2C2E38B2"/>
    <w:lvl w:ilvl="0" w:tplc="E1120526">
      <w:start w:val="1"/>
      <w:numFmt w:val="upperRoman"/>
      <w:pStyle w:val="Nagwek1"/>
      <w:lvlText w:val="§%1."/>
      <w:lvlJc w:val="left"/>
      <w:pPr>
        <w:ind w:left="1211"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6B5038D4">
      <w:start w:val="1"/>
      <w:numFmt w:val="decimal"/>
      <w:lvlText w:val="%4."/>
      <w:lvlJc w:val="left"/>
      <w:pPr>
        <w:ind w:left="2880" w:hanging="360"/>
      </w:pPr>
      <w:rPr>
        <w:rFonts w:ascii="Arial Narrow" w:hAnsi="Arial Narrow" w:cs="Times New Roman"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0">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1">
    <w:nsid w:val="440B0C0F"/>
    <w:multiLevelType w:val="multilevel"/>
    <w:tmpl w:val="86A4AD32"/>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2">
    <w:nsid w:val="44A64F22"/>
    <w:multiLevelType w:val="multilevel"/>
    <w:tmpl w:val="1CFE954A"/>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3">
    <w:nsid w:val="453A1195"/>
    <w:multiLevelType w:val="multilevel"/>
    <w:tmpl w:val="5CB625D2"/>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4">
    <w:nsid w:val="45952DD5"/>
    <w:multiLevelType w:val="hybridMultilevel"/>
    <w:tmpl w:val="5602F82E"/>
    <w:lvl w:ilvl="0" w:tplc="01EC35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5">
    <w:nsid w:val="461B42FD"/>
    <w:multiLevelType w:val="hybridMultilevel"/>
    <w:tmpl w:val="FF1C779A"/>
    <w:lvl w:ilvl="0" w:tplc="23968D12">
      <w:start w:val="1"/>
      <w:numFmt w:val="decimal"/>
      <w:lvlText w:val="%1."/>
      <w:lvlJc w:val="left"/>
      <w:pPr>
        <w:ind w:left="720" w:hanging="360"/>
      </w:pPr>
      <w:rPr>
        <w:rFonts w:ascii="Arial Narrow" w:hAnsi="Arial Narrow" w:cs="Century Gothic" w:hint="default"/>
        <w:b w:val="0"/>
        <w:bCs w:val="0"/>
        <w:sz w:val="22"/>
        <w:szCs w:val="22"/>
      </w:rPr>
    </w:lvl>
    <w:lvl w:ilvl="1" w:tplc="16AABA8A">
      <w:start w:val="1"/>
      <w:numFmt w:val="decimal"/>
      <w:lvlText w:val="%2)"/>
      <w:lvlJc w:val="left"/>
      <w:pPr>
        <w:ind w:left="1440" w:hanging="360"/>
      </w:pPr>
      <w:rPr>
        <w:rFonts w:ascii="Arial Narrow" w:eastAsia="Times New Roman" w:hAnsi="Arial Narrow" w:cstheme="minorHAnsi" w:hint="default"/>
        <w:i w:val="0"/>
        <w:iCs w:val="0"/>
      </w:rPr>
    </w:lvl>
    <w:lvl w:ilvl="2" w:tplc="0415001B">
      <w:start w:val="1"/>
      <w:numFmt w:val="lowerRoman"/>
      <w:lvlText w:val="%3."/>
      <w:lvlJc w:val="right"/>
      <w:pPr>
        <w:ind w:left="2160" w:hanging="180"/>
      </w:pPr>
      <w:rPr>
        <w:rFonts w:cs="Times New Roman"/>
      </w:rPr>
    </w:lvl>
    <w:lvl w:ilvl="3" w:tplc="C4EAB69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6">
    <w:nsid w:val="4891167B"/>
    <w:multiLevelType w:val="multilevel"/>
    <w:tmpl w:val="CB003BE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1440"/>
        </w:tabs>
        <w:ind w:left="1440" w:hanging="363"/>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97">
    <w:nsid w:val="49A63296"/>
    <w:multiLevelType w:val="multilevel"/>
    <w:tmpl w:val="6E86804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8">
    <w:nsid w:val="49F27B2B"/>
    <w:multiLevelType w:val="multilevel"/>
    <w:tmpl w:val="90E4F692"/>
    <w:lvl w:ilvl="0">
      <w:start w:val="1"/>
      <w:numFmt w:val="lowerLetter"/>
      <w:lvlText w:val="%1)"/>
      <w:lvlJc w:val="left"/>
      <w:pPr>
        <w:tabs>
          <w:tab w:val="num" w:pos="357"/>
        </w:tabs>
        <w:ind w:left="357" w:hanging="357"/>
      </w:pPr>
      <w:rPr>
        <w:rFonts w:ascii="Arial Narrow" w:eastAsia="Times New Roman" w:hAnsi="Arial Narrow" w:cs="Calibri" w:hint="default"/>
        <w:b w:val="0"/>
        <w:bCs/>
        <w:i w:val="0"/>
        <w:color w:val="auto"/>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99">
    <w:nsid w:val="4AC23A60"/>
    <w:multiLevelType w:val="multilevel"/>
    <w:tmpl w:val="80DA8AC0"/>
    <w:lvl w:ilvl="0">
      <w:start w:val="1"/>
      <w:numFmt w:val="lowerLetter"/>
      <w:lvlText w:val="%1)"/>
      <w:lvlJc w:val="left"/>
      <w:pPr>
        <w:tabs>
          <w:tab w:val="num" w:pos="0"/>
        </w:tabs>
        <w:ind w:left="1797" w:hanging="360"/>
      </w:pPr>
      <w:rPr>
        <w:rFonts w:ascii="Arial Narrow" w:eastAsia="Times New Roman" w:hAnsi="Arial Narrow" w:cs="Tahoma" w:hint="default"/>
      </w:rPr>
    </w:lvl>
    <w:lvl w:ilvl="1">
      <w:start w:val="1"/>
      <w:numFmt w:val="bullet"/>
      <w:lvlText w:val="o"/>
      <w:lvlJc w:val="left"/>
      <w:pPr>
        <w:tabs>
          <w:tab w:val="num" w:pos="0"/>
        </w:tabs>
        <w:ind w:left="2517" w:hanging="360"/>
      </w:pPr>
      <w:rPr>
        <w:rFonts w:ascii="Courier New" w:hAnsi="Courier New" w:cs="Courier New" w:hint="default"/>
      </w:rPr>
    </w:lvl>
    <w:lvl w:ilvl="2">
      <w:start w:val="1"/>
      <w:numFmt w:val="bullet"/>
      <w:lvlText w:val=""/>
      <w:lvlJc w:val="left"/>
      <w:pPr>
        <w:tabs>
          <w:tab w:val="num" w:pos="0"/>
        </w:tabs>
        <w:ind w:left="3237" w:hanging="360"/>
      </w:pPr>
      <w:rPr>
        <w:rFonts w:ascii="Wingdings" w:hAnsi="Wingdings" w:cs="Wingdings" w:hint="default"/>
      </w:rPr>
    </w:lvl>
    <w:lvl w:ilvl="3">
      <w:start w:val="1"/>
      <w:numFmt w:val="bullet"/>
      <w:lvlText w:val=""/>
      <w:lvlJc w:val="left"/>
      <w:pPr>
        <w:tabs>
          <w:tab w:val="num" w:pos="0"/>
        </w:tabs>
        <w:ind w:left="3957" w:hanging="360"/>
      </w:pPr>
      <w:rPr>
        <w:rFonts w:ascii="Symbol" w:hAnsi="Symbol" w:cs="Symbol" w:hint="default"/>
      </w:rPr>
    </w:lvl>
    <w:lvl w:ilvl="4">
      <w:start w:val="1"/>
      <w:numFmt w:val="bullet"/>
      <w:lvlText w:val="o"/>
      <w:lvlJc w:val="left"/>
      <w:pPr>
        <w:tabs>
          <w:tab w:val="num" w:pos="0"/>
        </w:tabs>
        <w:ind w:left="4677" w:hanging="360"/>
      </w:pPr>
      <w:rPr>
        <w:rFonts w:ascii="Courier New" w:hAnsi="Courier New" w:cs="Courier New" w:hint="default"/>
      </w:rPr>
    </w:lvl>
    <w:lvl w:ilvl="5">
      <w:start w:val="1"/>
      <w:numFmt w:val="bullet"/>
      <w:lvlText w:val=""/>
      <w:lvlJc w:val="left"/>
      <w:pPr>
        <w:tabs>
          <w:tab w:val="num" w:pos="0"/>
        </w:tabs>
        <w:ind w:left="5397" w:hanging="360"/>
      </w:pPr>
      <w:rPr>
        <w:rFonts w:ascii="Wingdings" w:hAnsi="Wingdings" w:cs="Wingdings" w:hint="default"/>
      </w:rPr>
    </w:lvl>
    <w:lvl w:ilvl="6">
      <w:start w:val="1"/>
      <w:numFmt w:val="bullet"/>
      <w:lvlText w:val=""/>
      <w:lvlJc w:val="left"/>
      <w:pPr>
        <w:tabs>
          <w:tab w:val="num" w:pos="0"/>
        </w:tabs>
        <w:ind w:left="6117" w:hanging="360"/>
      </w:pPr>
      <w:rPr>
        <w:rFonts w:ascii="Symbol" w:hAnsi="Symbol" w:cs="Symbol" w:hint="default"/>
      </w:rPr>
    </w:lvl>
    <w:lvl w:ilvl="7">
      <w:start w:val="1"/>
      <w:numFmt w:val="bullet"/>
      <w:lvlText w:val="o"/>
      <w:lvlJc w:val="left"/>
      <w:pPr>
        <w:tabs>
          <w:tab w:val="num" w:pos="0"/>
        </w:tabs>
        <w:ind w:left="6837" w:hanging="360"/>
      </w:pPr>
      <w:rPr>
        <w:rFonts w:ascii="Courier New" w:hAnsi="Courier New" w:cs="Courier New" w:hint="default"/>
      </w:rPr>
    </w:lvl>
    <w:lvl w:ilvl="8">
      <w:start w:val="1"/>
      <w:numFmt w:val="bullet"/>
      <w:lvlText w:val=""/>
      <w:lvlJc w:val="left"/>
      <w:pPr>
        <w:tabs>
          <w:tab w:val="num" w:pos="0"/>
        </w:tabs>
        <w:ind w:left="7557" w:hanging="360"/>
      </w:pPr>
      <w:rPr>
        <w:rFonts w:ascii="Wingdings" w:hAnsi="Wingdings" w:cs="Wingdings" w:hint="default"/>
      </w:rPr>
    </w:lvl>
  </w:abstractNum>
  <w:abstractNum w:abstractNumId="200">
    <w:nsid w:val="4B8A3B02"/>
    <w:multiLevelType w:val="multilevel"/>
    <w:tmpl w:val="14D8F8E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Arial Narrow" w:eastAsia="Times New Roman" w:hAnsi="Arial Narrow"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1">
    <w:nsid w:val="4CB62022"/>
    <w:multiLevelType w:val="multilevel"/>
    <w:tmpl w:val="69AEAAA2"/>
    <w:lvl w:ilvl="0">
      <w:start w:val="1"/>
      <w:numFmt w:val="decimal"/>
      <w:lvlText w:val="%1)"/>
      <w:lvlJc w:val="left"/>
      <w:pPr>
        <w:tabs>
          <w:tab w:val="num" w:pos="720"/>
        </w:tabs>
        <w:ind w:left="720" w:hanging="363"/>
      </w:pPr>
      <w:rPr>
        <w:rFonts w:ascii="Arial Narrow" w:eastAsia="Times New Roman" w:hAnsi="Arial Narrow"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2">
    <w:nsid w:val="4CD54494"/>
    <w:multiLevelType w:val="hybridMultilevel"/>
    <w:tmpl w:val="63C62FDA"/>
    <w:lvl w:ilvl="0" w:tplc="02A4C15E">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3">
    <w:nsid w:val="4D086719"/>
    <w:multiLevelType w:val="multilevel"/>
    <w:tmpl w:val="365607F8"/>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Arial Narrow" w:hAnsi="Arial Narrow" w:hint="default"/>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4">
    <w:nsid w:val="4DEC15D5"/>
    <w:multiLevelType w:val="multilevel"/>
    <w:tmpl w:val="377AAF2A"/>
    <w:lvl w:ilvl="0">
      <w:start w:val="1"/>
      <w:numFmt w:val="decimal"/>
      <w:lvlText w:val="%1)"/>
      <w:lvlJc w:val="left"/>
      <w:pPr>
        <w:tabs>
          <w:tab w:val="num" w:pos="720"/>
        </w:tabs>
        <w:ind w:left="720" w:hanging="363"/>
      </w:pPr>
      <w:rPr>
        <w:rFonts w:ascii="Arial Narrow" w:hAnsi="Arial Narrow" w:cs="Tahoma" w:hint="default"/>
        <w:strike w:val="0"/>
        <w:dstrike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5">
    <w:nsid w:val="4E5606E2"/>
    <w:multiLevelType w:val="hybridMultilevel"/>
    <w:tmpl w:val="5AC83856"/>
    <w:lvl w:ilvl="0" w:tplc="988E1BDA">
      <w:start w:val="1"/>
      <w:numFmt w:val="lowerLetter"/>
      <w:lvlText w:val="%1)"/>
      <w:lvlJc w:val="left"/>
      <w:pPr>
        <w:tabs>
          <w:tab w:val="num" w:pos="1077"/>
        </w:tabs>
        <w:ind w:left="1077" w:hanging="35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6">
    <w:nsid w:val="4E59652A"/>
    <w:multiLevelType w:val="multilevel"/>
    <w:tmpl w:val="7E76D756"/>
    <w:lvl w:ilvl="0">
      <w:start w:val="1"/>
      <w:numFmt w:val="decimal"/>
      <w:lvlText w:val="%1)"/>
      <w:lvlJc w:val="left"/>
      <w:pPr>
        <w:tabs>
          <w:tab w:val="num" w:pos="720"/>
        </w:tabs>
        <w:ind w:left="720" w:hanging="363"/>
      </w:pPr>
      <w:rPr>
        <w:rFonts w:ascii="Arial Narrow" w:eastAsia="Times New Roman" w:hAnsi="Arial Narrow"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7">
    <w:nsid w:val="4FB469D1"/>
    <w:multiLevelType w:val="multilevel"/>
    <w:tmpl w:val="79CAC0E2"/>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8">
    <w:nsid w:val="4FBF08A0"/>
    <w:multiLevelType w:val="multilevel"/>
    <w:tmpl w:val="C53E76E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trike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9">
    <w:nsid w:val="50214FFE"/>
    <w:multiLevelType w:val="hybridMultilevel"/>
    <w:tmpl w:val="F86A87B6"/>
    <w:lvl w:ilvl="0" w:tplc="FFFFFFFF">
      <w:start w:val="1"/>
      <w:numFmt w:val="lowerLetter"/>
      <w:lvlText w:val="%1)"/>
      <w:lvlJc w:val="left"/>
      <w:pPr>
        <w:tabs>
          <w:tab w:val="num" w:pos="1077"/>
        </w:tabs>
        <w:ind w:left="107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0">
    <w:nsid w:val="51002CFD"/>
    <w:multiLevelType w:val="hybridMultilevel"/>
    <w:tmpl w:val="4702A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1">
    <w:nsid w:val="51D4663D"/>
    <w:multiLevelType w:val="multilevel"/>
    <w:tmpl w:val="D73EDD5A"/>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2">
    <w:nsid w:val="521C3D04"/>
    <w:multiLevelType w:val="multilevel"/>
    <w:tmpl w:val="2A14C5FA"/>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3">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214">
    <w:nsid w:val="544B7D2F"/>
    <w:multiLevelType w:val="hybridMultilevel"/>
    <w:tmpl w:val="63DC6450"/>
    <w:lvl w:ilvl="0" w:tplc="DFB0E28E">
      <w:start w:val="1"/>
      <w:numFmt w:val="decimal"/>
      <w:lvlText w:val="%1."/>
      <w:lvlJc w:val="left"/>
      <w:pPr>
        <w:tabs>
          <w:tab w:val="num" w:pos="357"/>
        </w:tabs>
        <w:ind w:left="357" w:hanging="357"/>
      </w:pPr>
      <w:rPr>
        <w:rFonts w:hint="default"/>
        <w:b w:val="0"/>
        <w:bCs/>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5">
    <w:nsid w:val="54516B9F"/>
    <w:multiLevelType w:val="hybridMultilevel"/>
    <w:tmpl w:val="EA2C1E1E"/>
    <w:lvl w:ilvl="0" w:tplc="DE8C5558">
      <w:start w:val="1"/>
      <w:numFmt w:val="lowerLetter"/>
      <w:lvlText w:val="%1)"/>
      <w:lvlJc w:val="left"/>
      <w:pPr>
        <w:ind w:left="1077" w:hanging="360"/>
      </w:pPr>
      <w:rPr>
        <w:rFonts w:ascii="Bahnschrift" w:hAnsi="Bahnschrift" w:hint="default"/>
        <w:b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6">
    <w:nsid w:val="545E6DD8"/>
    <w:multiLevelType w:val="multilevel"/>
    <w:tmpl w:val="923EC404"/>
    <w:lvl w:ilvl="0">
      <w:start w:val="1"/>
      <w:numFmt w:val="decimal"/>
      <w:lvlText w:val="%1)"/>
      <w:lvlJc w:val="left"/>
      <w:pPr>
        <w:tabs>
          <w:tab w:val="num" w:pos="720"/>
        </w:tabs>
        <w:ind w:left="722" w:hanging="3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7">
    <w:nsid w:val="54AC1421"/>
    <w:multiLevelType w:val="hybridMultilevel"/>
    <w:tmpl w:val="76F4F67A"/>
    <w:lvl w:ilvl="0" w:tplc="41F6FA8A">
      <w:start w:val="1"/>
      <w:numFmt w:val="decimal"/>
      <w:lvlText w:val="%1."/>
      <w:lvlJc w:val="left"/>
      <w:pPr>
        <w:tabs>
          <w:tab w:val="num" w:pos="357"/>
        </w:tabs>
        <w:ind w:left="357" w:hanging="357"/>
      </w:pPr>
      <w:rPr>
        <w:rFonts w:ascii="Arial Narrow" w:hAnsi="Arial Narrow" w:cs="Times New Roman" w:hint="default"/>
        <w:sz w:val="22"/>
        <w:szCs w:val="22"/>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18">
    <w:nsid w:val="54F04930"/>
    <w:multiLevelType w:val="multilevel"/>
    <w:tmpl w:val="C7FC9232"/>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rPr>
    </w:lvl>
    <w:lvl w:ilvl="2">
      <w:start w:val="1"/>
      <w:numFmt w:val="decimal"/>
      <w:lvlText w:val="%3)"/>
      <w:lvlJc w:val="left"/>
      <w:pPr>
        <w:tabs>
          <w:tab w:val="num" w:pos="720"/>
        </w:tabs>
        <w:ind w:left="720" w:hanging="363"/>
      </w:pPr>
      <w:rPr>
        <w:rFonts w:cs="Times New Roman"/>
        <w:b w:val="0"/>
        <w:bCs w:val="0"/>
        <w:i w:val="0"/>
        <w:iCs w:val="0"/>
        <w:sz w:val="18"/>
        <w:szCs w:val="18"/>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19">
    <w:nsid w:val="55833F02"/>
    <w:multiLevelType w:val="hybridMultilevel"/>
    <w:tmpl w:val="E35CC120"/>
    <w:lvl w:ilvl="0" w:tplc="A1B633B8">
      <w:start w:val="1"/>
      <w:numFmt w:val="decimal"/>
      <w:lvlText w:val="%1."/>
      <w:lvlJc w:val="left"/>
      <w:pPr>
        <w:tabs>
          <w:tab w:val="num" w:pos="720"/>
        </w:tabs>
        <w:ind w:left="720" w:hanging="363"/>
      </w:pPr>
      <w:rPr>
        <w:rFonts w:ascii="Arial Narrow" w:eastAsia="Times New Roman" w:hAnsi="Arial Narrow" w:cs="Times New Roman"/>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0">
    <w:nsid w:val="55BE17D3"/>
    <w:multiLevelType w:val="hybridMultilevel"/>
    <w:tmpl w:val="02ACBD66"/>
    <w:lvl w:ilvl="0" w:tplc="6194C776">
      <w:start w:val="1"/>
      <w:numFmt w:val="bullet"/>
      <w:lvlText w:val="-"/>
      <w:lvlJc w:val="left"/>
      <w:pPr>
        <w:ind w:left="1797" w:hanging="360"/>
      </w:pPr>
      <w:rPr>
        <w:rFonts w:ascii="Arial Narrow" w:hAnsi="Arial Narrow"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21">
    <w:nsid w:val="56722A7B"/>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1495"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2">
    <w:nsid w:val="57A46E21"/>
    <w:multiLevelType w:val="hybridMultilevel"/>
    <w:tmpl w:val="782A5DA2"/>
    <w:lvl w:ilvl="0" w:tplc="8BE8AE66">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3">
    <w:nsid w:val="57AD5E15"/>
    <w:multiLevelType w:val="multilevel"/>
    <w:tmpl w:val="34786B1A"/>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24">
    <w:nsid w:val="58533C2C"/>
    <w:multiLevelType w:val="multilevel"/>
    <w:tmpl w:val="3C6ED510"/>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5">
    <w:nsid w:val="586D08D3"/>
    <w:multiLevelType w:val="multilevel"/>
    <w:tmpl w:val="1C00831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rFonts w:ascii="Bahnschrift" w:hAnsi="Bahnschrift"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26">
    <w:nsid w:val="587302EF"/>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7">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28">
    <w:nsid w:val="598B6834"/>
    <w:multiLevelType w:val="hybridMultilevel"/>
    <w:tmpl w:val="5C28CBA6"/>
    <w:lvl w:ilvl="0" w:tplc="3AAAE894">
      <w:start w:val="1"/>
      <w:numFmt w:val="decimal"/>
      <w:lvlText w:val="%1."/>
      <w:lvlJc w:val="left"/>
      <w:pPr>
        <w:tabs>
          <w:tab w:val="num" w:pos="360"/>
        </w:tabs>
        <w:ind w:left="717" w:hanging="357"/>
      </w:pPr>
      <w:rPr>
        <w:rFonts w:ascii="Arial Narrow" w:hAnsi="Arial Narrow" w:cs="Calibri" w:hint="default"/>
        <w:b w:val="0"/>
        <w:bCs w:val="0"/>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9">
    <w:nsid w:val="59E577BE"/>
    <w:multiLevelType w:val="multilevel"/>
    <w:tmpl w:val="9024462A"/>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30">
    <w:nsid w:val="5A343B30"/>
    <w:multiLevelType w:val="multilevel"/>
    <w:tmpl w:val="7CA6675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1">
    <w:nsid w:val="5A815965"/>
    <w:multiLevelType w:val="hybridMultilevel"/>
    <w:tmpl w:val="9ECA2096"/>
    <w:lvl w:ilvl="0" w:tplc="96EE9488">
      <w:start w:val="1"/>
      <w:numFmt w:val="lowerLetter"/>
      <w:lvlText w:val="%1)"/>
      <w:lvlJc w:val="left"/>
      <w:pPr>
        <w:tabs>
          <w:tab w:val="num" w:pos="938"/>
        </w:tabs>
        <w:ind w:left="93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2">
    <w:nsid w:val="5ABF0A6E"/>
    <w:multiLevelType w:val="multilevel"/>
    <w:tmpl w:val="7FE61C1E"/>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3">
    <w:nsid w:val="5B853CC2"/>
    <w:multiLevelType w:val="multilevel"/>
    <w:tmpl w:val="A808E84A"/>
    <w:lvl w:ilvl="0">
      <w:start w:val="1"/>
      <w:numFmt w:val="decimal"/>
      <w:lvlText w:val="%1)"/>
      <w:lvlJc w:val="left"/>
      <w:pPr>
        <w:tabs>
          <w:tab w:val="num" w:pos="0"/>
        </w:tabs>
        <w:ind w:left="717" w:hanging="360"/>
      </w:pPr>
      <w:rPr>
        <w:rFonts w:ascii="Arial Narrow" w:hAnsi="Arial Narrow" w:cs="Calibri" w:hint="default"/>
        <w:sz w:val="20"/>
        <w:szCs w:val="20"/>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234">
    <w:nsid w:val="5BD95BE3"/>
    <w:multiLevelType w:val="hybridMultilevel"/>
    <w:tmpl w:val="8B1E8D56"/>
    <w:lvl w:ilvl="0" w:tplc="FFFFFFFF">
      <w:start w:val="1"/>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5">
    <w:nsid w:val="5C305BF9"/>
    <w:multiLevelType w:val="hybridMultilevel"/>
    <w:tmpl w:val="3392CBD6"/>
    <w:lvl w:ilvl="0" w:tplc="4B3A4AD6">
      <w:start w:val="1"/>
      <w:numFmt w:val="bullet"/>
      <w:lvlText w:val="-"/>
      <w:lvlJc w:val="left"/>
      <w:pPr>
        <w:ind w:left="2316" w:hanging="360"/>
      </w:pPr>
      <w:rPr>
        <w:rFonts w:ascii="Barlow Semi Condensed" w:hAnsi="Barlow Semi Condensed" w:cs="Times New Roman" w:hint="default"/>
      </w:rPr>
    </w:lvl>
    <w:lvl w:ilvl="1" w:tplc="04150003" w:tentative="1">
      <w:start w:val="1"/>
      <w:numFmt w:val="bullet"/>
      <w:lvlText w:val="o"/>
      <w:lvlJc w:val="left"/>
      <w:pPr>
        <w:ind w:left="3036" w:hanging="360"/>
      </w:pPr>
      <w:rPr>
        <w:rFonts w:ascii="Courier New" w:hAnsi="Courier New" w:cs="Courier New" w:hint="default"/>
      </w:rPr>
    </w:lvl>
    <w:lvl w:ilvl="2" w:tplc="04150005">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tentative="1">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36">
    <w:nsid w:val="5D8E62DB"/>
    <w:multiLevelType w:val="multilevel"/>
    <w:tmpl w:val="885831AA"/>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7">
    <w:nsid w:val="5EA80C31"/>
    <w:multiLevelType w:val="multilevel"/>
    <w:tmpl w:val="0B8A027A"/>
    <w:lvl w:ilvl="0">
      <w:start w:val="1"/>
      <w:numFmt w:val="decimal"/>
      <w:lvlText w:val="%1)"/>
      <w:lvlJc w:val="left"/>
      <w:pPr>
        <w:tabs>
          <w:tab w:val="num" w:pos="789"/>
        </w:tabs>
        <w:ind w:left="789" w:hanging="363"/>
      </w:pPr>
      <w:rPr>
        <w:rFonts w:ascii="Arial Narrow" w:hAnsi="Arial Narrow" w:cs="Tahoma" w:hint="default"/>
        <w:color w:val="auto"/>
        <w:sz w:val="20"/>
        <w:szCs w:val="20"/>
      </w:rPr>
    </w:lvl>
    <w:lvl w:ilvl="1">
      <w:start w:val="1"/>
      <w:numFmt w:val="lowerLetter"/>
      <w:lvlText w:val="%2."/>
      <w:lvlJc w:val="left"/>
      <w:pPr>
        <w:tabs>
          <w:tab w:val="num" w:pos="1509"/>
        </w:tabs>
        <w:ind w:left="1509" w:hanging="360"/>
      </w:pPr>
    </w:lvl>
    <w:lvl w:ilvl="2">
      <w:start w:val="1"/>
      <w:numFmt w:val="lowerRoman"/>
      <w:lvlText w:val="%3."/>
      <w:lvlJc w:val="right"/>
      <w:pPr>
        <w:tabs>
          <w:tab w:val="num" w:pos="2229"/>
        </w:tabs>
        <w:ind w:left="2229" w:hanging="180"/>
      </w:pPr>
    </w:lvl>
    <w:lvl w:ilvl="3">
      <w:start w:val="1"/>
      <w:numFmt w:val="decimal"/>
      <w:lvlText w:val="%4."/>
      <w:lvlJc w:val="left"/>
      <w:pPr>
        <w:tabs>
          <w:tab w:val="num" w:pos="2949"/>
        </w:tabs>
        <w:ind w:left="2949" w:hanging="360"/>
      </w:pPr>
    </w:lvl>
    <w:lvl w:ilvl="4">
      <w:start w:val="1"/>
      <w:numFmt w:val="lowerLetter"/>
      <w:lvlText w:val="%5."/>
      <w:lvlJc w:val="left"/>
      <w:pPr>
        <w:tabs>
          <w:tab w:val="num" w:pos="3669"/>
        </w:tabs>
        <w:ind w:left="3669" w:hanging="360"/>
      </w:pPr>
    </w:lvl>
    <w:lvl w:ilvl="5">
      <w:start w:val="1"/>
      <w:numFmt w:val="lowerRoman"/>
      <w:lvlText w:val="%6."/>
      <w:lvlJc w:val="right"/>
      <w:pPr>
        <w:tabs>
          <w:tab w:val="num" w:pos="4389"/>
        </w:tabs>
        <w:ind w:left="4389" w:hanging="180"/>
      </w:pPr>
    </w:lvl>
    <w:lvl w:ilvl="6">
      <w:start w:val="1"/>
      <w:numFmt w:val="decimal"/>
      <w:lvlText w:val="%7."/>
      <w:lvlJc w:val="left"/>
      <w:pPr>
        <w:tabs>
          <w:tab w:val="num" w:pos="5109"/>
        </w:tabs>
        <w:ind w:left="5109" w:hanging="360"/>
      </w:pPr>
    </w:lvl>
    <w:lvl w:ilvl="7">
      <w:start w:val="1"/>
      <w:numFmt w:val="lowerLetter"/>
      <w:lvlText w:val="%8."/>
      <w:lvlJc w:val="left"/>
      <w:pPr>
        <w:tabs>
          <w:tab w:val="num" w:pos="5829"/>
        </w:tabs>
        <w:ind w:left="5829" w:hanging="360"/>
      </w:pPr>
    </w:lvl>
    <w:lvl w:ilvl="8">
      <w:start w:val="1"/>
      <w:numFmt w:val="lowerRoman"/>
      <w:lvlText w:val="%9."/>
      <w:lvlJc w:val="right"/>
      <w:pPr>
        <w:tabs>
          <w:tab w:val="num" w:pos="6549"/>
        </w:tabs>
        <w:ind w:left="6549" w:hanging="180"/>
      </w:pPr>
    </w:lvl>
  </w:abstractNum>
  <w:abstractNum w:abstractNumId="238">
    <w:nsid w:val="5F1877D4"/>
    <w:multiLevelType w:val="multilevel"/>
    <w:tmpl w:val="C018064A"/>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9">
    <w:nsid w:val="5F40613C"/>
    <w:multiLevelType w:val="multilevel"/>
    <w:tmpl w:val="E6A6014E"/>
    <w:lvl w:ilvl="0">
      <w:start w:val="1"/>
      <w:numFmt w:val="decimal"/>
      <w:lvlText w:val="%1."/>
      <w:lvlJc w:val="left"/>
      <w:pPr>
        <w:tabs>
          <w:tab w:val="num" w:pos="360"/>
        </w:tabs>
        <w:ind w:left="360" w:hanging="360"/>
      </w:pPr>
      <w:rPr>
        <w:rFonts w:ascii="Arial Narrow" w:hAnsi="Arial Narrow"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0">
    <w:nsid w:val="5FD35E18"/>
    <w:multiLevelType w:val="multilevel"/>
    <w:tmpl w:val="1C00831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rFonts w:ascii="Bahnschrift" w:hAnsi="Bahnschrift"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1">
    <w:nsid w:val="60502D8C"/>
    <w:multiLevelType w:val="hybridMultilevel"/>
    <w:tmpl w:val="8FECD9D8"/>
    <w:lvl w:ilvl="0" w:tplc="FE94303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2">
    <w:nsid w:val="60A44E21"/>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3">
    <w:nsid w:val="610D057A"/>
    <w:multiLevelType w:val="multilevel"/>
    <w:tmpl w:val="8DC8AC90"/>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4">
    <w:nsid w:val="61647E8B"/>
    <w:multiLevelType w:val="multilevel"/>
    <w:tmpl w:val="F8BAC010"/>
    <w:lvl w:ilvl="0">
      <w:start w:val="1"/>
      <w:numFmt w:val="decimal"/>
      <w:lvlText w:val="%1)"/>
      <w:lvlJc w:val="left"/>
      <w:pPr>
        <w:tabs>
          <w:tab w:val="num" w:pos="720"/>
        </w:tabs>
        <w:ind w:left="720" w:hanging="363"/>
      </w:pPr>
      <w:rPr>
        <w:rFonts w:ascii="Arial Narrow" w:hAnsi="Arial Narrow" w:cs="Calibri"/>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5">
    <w:nsid w:val="62116A20"/>
    <w:multiLevelType w:val="multilevel"/>
    <w:tmpl w:val="2D6E2DA8"/>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6">
    <w:nsid w:val="6257608F"/>
    <w:multiLevelType w:val="multilevel"/>
    <w:tmpl w:val="1FAEB894"/>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7">
    <w:nsid w:val="629B24CD"/>
    <w:multiLevelType w:val="multilevel"/>
    <w:tmpl w:val="F0CA1E8E"/>
    <w:lvl w:ilvl="0">
      <w:start w:val="1"/>
      <w:numFmt w:val="decimal"/>
      <w:lvlText w:val="%1)"/>
      <w:lvlJc w:val="left"/>
      <w:pPr>
        <w:tabs>
          <w:tab w:val="num" w:pos="720"/>
        </w:tabs>
        <w:ind w:left="722" w:hanging="365"/>
      </w:pPr>
      <w:rPr>
        <w:rFonts w:ascii="Arial Narrow" w:hAnsi="Arial Narrow"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8">
    <w:nsid w:val="62A351F2"/>
    <w:multiLevelType w:val="multilevel"/>
    <w:tmpl w:val="F4DE6D40"/>
    <w:lvl w:ilvl="0">
      <w:start w:val="1"/>
      <w:numFmt w:val="decimal"/>
      <w:lvlText w:val="%1)"/>
      <w:lvlJc w:val="left"/>
      <w:pPr>
        <w:tabs>
          <w:tab w:val="num" w:pos="720"/>
        </w:tabs>
        <w:ind w:left="722" w:hanging="3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9">
    <w:nsid w:val="62C15D4A"/>
    <w:multiLevelType w:val="hybridMultilevel"/>
    <w:tmpl w:val="4A8C6482"/>
    <w:lvl w:ilvl="0" w:tplc="119AC72A">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nsid w:val="63050866"/>
    <w:multiLevelType w:val="multilevel"/>
    <w:tmpl w:val="404E44A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1">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252">
    <w:nsid w:val="6469580D"/>
    <w:multiLevelType w:val="hybridMultilevel"/>
    <w:tmpl w:val="D6A28CF6"/>
    <w:lvl w:ilvl="0" w:tplc="3EE41168">
      <w:start w:val="1"/>
      <w:numFmt w:val="lowerLetter"/>
      <w:lvlText w:val="%1)"/>
      <w:lvlJc w:val="left"/>
      <w:pPr>
        <w:ind w:left="1080" w:hanging="360"/>
      </w:pPr>
      <w:rPr>
        <w:rFonts w:ascii="Arial Narrow" w:eastAsia="Times New Roman" w:hAnsi="Arial Narrow" w:cstheme="minorHAnsi"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3">
    <w:nsid w:val="64DB6196"/>
    <w:multiLevelType w:val="hybridMultilevel"/>
    <w:tmpl w:val="E35CE866"/>
    <w:lvl w:ilvl="0" w:tplc="FE943032">
      <w:start w:val="1"/>
      <w:numFmt w:val="bullet"/>
      <w:lvlText w:val="-"/>
      <w:lvlJc w:val="left"/>
      <w:pPr>
        <w:ind w:left="2316" w:hanging="360"/>
      </w:pPr>
      <w:rPr>
        <w:rFonts w:ascii="Times New Roman" w:hAnsi="Times New Roman" w:cs="Times New Roman" w:hint="default"/>
      </w:rPr>
    </w:lvl>
    <w:lvl w:ilvl="1" w:tplc="04150003">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tentative="1">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54">
    <w:nsid w:val="65954650"/>
    <w:multiLevelType w:val="multilevel"/>
    <w:tmpl w:val="2348DD6A"/>
    <w:lvl w:ilvl="0">
      <w:start w:val="1"/>
      <w:numFmt w:val="decimal"/>
      <w:lvlText w:val="%1)"/>
      <w:lvlJc w:val="left"/>
      <w:pPr>
        <w:tabs>
          <w:tab w:val="num" w:pos="0"/>
        </w:tabs>
        <w:ind w:left="1440" w:hanging="360"/>
      </w:pPr>
      <w:rPr>
        <w:rFonts w:ascii="Arial Narrow" w:eastAsia="Times New Roman" w:hAnsi="Arial Narrow" w:cs="Times New Roman" w:hint="default"/>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255">
    <w:nsid w:val="65FB1E57"/>
    <w:multiLevelType w:val="multilevel"/>
    <w:tmpl w:val="60F6408C"/>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6">
    <w:nsid w:val="660507C6"/>
    <w:multiLevelType w:val="multilevel"/>
    <w:tmpl w:val="0164A530"/>
    <w:lvl w:ilvl="0">
      <w:start w:val="1"/>
      <w:numFmt w:val="bullet"/>
      <w:lvlText w:val="-"/>
      <w:lvlJc w:val="left"/>
      <w:pPr>
        <w:tabs>
          <w:tab w:val="num" w:pos="357"/>
        </w:tabs>
        <w:ind w:left="357" w:hanging="357"/>
      </w:pPr>
      <w:rPr>
        <w:rFonts w:ascii="Bahnschrift" w:hAnsi="Bahnschrift" w:cs="Cambria"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Calibri"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7">
    <w:nsid w:val="6656351A"/>
    <w:multiLevelType w:val="multilevel"/>
    <w:tmpl w:val="96525B7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8">
    <w:nsid w:val="665E6FDD"/>
    <w:multiLevelType w:val="hybridMultilevel"/>
    <w:tmpl w:val="D3FC0CDA"/>
    <w:lvl w:ilvl="0" w:tplc="5AEED874">
      <w:start w:val="1"/>
      <w:numFmt w:val="decimal"/>
      <w:lvlText w:val="%1)"/>
      <w:lvlJc w:val="left"/>
      <w:pPr>
        <w:tabs>
          <w:tab w:val="num" w:pos="720"/>
        </w:tabs>
        <w:ind w:left="720" w:hanging="363"/>
      </w:pPr>
      <w:rPr>
        <w:rFonts w:ascii="Arial Narrow" w:eastAsia="Times New Roman" w:hAnsi="Arial Narrow"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59">
    <w:nsid w:val="66ED6DF7"/>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0">
    <w:nsid w:val="66F22BA1"/>
    <w:multiLevelType w:val="multilevel"/>
    <w:tmpl w:val="055AD1A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1">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262">
    <w:nsid w:val="6A83723F"/>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3">
    <w:nsid w:val="6A8A744F"/>
    <w:multiLevelType w:val="hybridMultilevel"/>
    <w:tmpl w:val="F496AA26"/>
    <w:lvl w:ilvl="0" w:tplc="F4C00D84">
      <w:start w:val="1"/>
      <w:numFmt w:val="lowerLetter"/>
      <w:lvlText w:val="%1)"/>
      <w:lvlJc w:val="left"/>
      <w:pPr>
        <w:tabs>
          <w:tab w:val="num" w:pos="1077"/>
        </w:tabs>
        <w:ind w:left="1077" w:hanging="357"/>
      </w:pPr>
      <w:rPr>
        <w:rFonts w:ascii="Arial Narrow" w:eastAsia="Times New Roman" w:hAnsi="Arial Narrow" w:cs="Tahoma"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64">
    <w:nsid w:val="6BA43F02"/>
    <w:multiLevelType w:val="multilevel"/>
    <w:tmpl w:val="C9E4E8FE"/>
    <w:lvl w:ilvl="0">
      <w:start w:val="14"/>
      <w:numFmt w:val="bullet"/>
      <w:lvlText w:val="-"/>
      <w:lvlJc w:val="left"/>
      <w:pPr>
        <w:tabs>
          <w:tab w:val="num" w:pos="357"/>
        </w:tabs>
        <w:ind w:left="357" w:hanging="357"/>
      </w:pPr>
      <w:rPr>
        <w:rFonts w:ascii="Bahnschrift" w:hAnsi="Bahnschrift" w:cs="Cambria"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65">
    <w:nsid w:val="6CF25ADA"/>
    <w:multiLevelType w:val="hybridMultilevel"/>
    <w:tmpl w:val="5F746E66"/>
    <w:lvl w:ilvl="0" w:tplc="DAF47B70">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6">
    <w:nsid w:val="6DA5106B"/>
    <w:multiLevelType w:val="hybridMultilevel"/>
    <w:tmpl w:val="CB74AF02"/>
    <w:lvl w:ilvl="0" w:tplc="586A564E">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7">
    <w:nsid w:val="6E417F42"/>
    <w:multiLevelType w:val="hybridMultilevel"/>
    <w:tmpl w:val="ABA8C034"/>
    <w:lvl w:ilvl="0" w:tplc="204A3E66">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8">
    <w:nsid w:val="6E660ADF"/>
    <w:multiLevelType w:val="hybridMultilevel"/>
    <w:tmpl w:val="A87E7668"/>
    <w:lvl w:ilvl="0" w:tplc="F7CE2526">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9">
    <w:nsid w:val="70954360"/>
    <w:multiLevelType w:val="multilevel"/>
    <w:tmpl w:val="0FDCCA78"/>
    <w:lvl w:ilvl="0">
      <w:start w:val="1"/>
      <w:numFmt w:val="decimal"/>
      <w:lvlText w:val="%1)"/>
      <w:lvlJc w:val="left"/>
      <w:pPr>
        <w:tabs>
          <w:tab w:val="num" w:pos="0"/>
        </w:tabs>
        <w:ind w:left="1440" w:hanging="360"/>
      </w:pPr>
      <w:rPr>
        <w:rFonts w:ascii="Arial Narrow" w:eastAsia="Times New Roman" w:hAnsi="Arial Narrow"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70">
    <w:nsid w:val="72EC23D6"/>
    <w:multiLevelType w:val="multilevel"/>
    <w:tmpl w:val="EFD8C432"/>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1">
    <w:nsid w:val="7349786F"/>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nsid w:val="73A13551"/>
    <w:multiLevelType w:val="multilevel"/>
    <w:tmpl w:val="3A9CE6C0"/>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3">
    <w:nsid w:val="73B774A3"/>
    <w:multiLevelType w:val="hybridMultilevel"/>
    <w:tmpl w:val="4B2AD716"/>
    <w:lvl w:ilvl="0" w:tplc="1E2E16F4">
      <w:start w:val="1"/>
      <w:numFmt w:val="lowerLetter"/>
      <w:lvlText w:val="%1)"/>
      <w:lvlJc w:val="left"/>
      <w:pPr>
        <w:ind w:left="2316" w:hanging="360"/>
      </w:pPr>
      <w:rPr>
        <w:rFonts w:ascii="Arial Narrow" w:eastAsia="Times New Roman" w:hAnsi="Arial Narrow" w:cs="Calibri"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74">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5">
    <w:nsid w:val="74594262"/>
    <w:multiLevelType w:val="multilevel"/>
    <w:tmpl w:val="E1982B1A"/>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76">
    <w:nsid w:val="749E2534"/>
    <w:multiLevelType w:val="hybridMultilevel"/>
    <w:tmpl w:val="867E22B8"/>
    <w:lvl w:ilvl="0" w:tplc="5A2491AC">
      <w:start w:val="1"/>
      <w:numFmt w:val="decimal"/>
      <w:lvlText w:val="%1)"/>
      <w:lvlJc w:val="left"/>
      <w:pPr>
        <w:ind w:left="717" w:hanging="360"/>
      </w:pPr>
      <w:rPr>
        <w:rFonts w:ascii="Arial Narrow" w:hAnsi="Arial Narrow" w:hint="default"/>
        <w:b w:val="0"/>
        <w:sz w:val="20"/>
        <w:szCs w:val="2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77">
    <w:nsid w:val="74AD577D"/>
    <w:multiLevelType w:val="multilevel"/>
    <w:tmpl w:val="93A4990E"/>
    <w:lvl w:ilvl="0">
      <w:start w:val="1"/>
      <w:numFmt w:val="decimal"/>
      <w:lvlText w:val="%1."/>
      <w:lvlJc w:val="left"/>
      <w:pPr>
        <w:tabs>
          <w:tab w:val="num" w:pos="360"/>
        </w:tabs>
        <w:ind w:left="360" w:hanging="360"/>
      </w:pPr>
      <w:rPr>
        <w:rFonts w:ascii="Arial Narrow" w:hAnsi="Arial Narrow" w:cs="Calibri"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8">
    <w:nsid w:val="74AD6851"/>
    <w:multiLevelType w:val="hybridMultilevel"/>
    <w:tmpl w:val="F57E723A"/>
    <w:lvl w:ilvl="0" w:tplc="92E27874">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9">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280">
    <w:nsid w:val="75604146"/>
    <w:multiLevelType w:val="multilevel"/>
    <w:tmpl w:val="B694FF08"/>
    <w:lvl w:ilvl="0">
      <w:start w:val="1"/>
      <w:numFmt w:val="decimal"/>
      <w:lvlText w:val="%1."/>
      <w:lvlJc w:val="left"/>
      <w:pPr>
        <w:tabs>
          <w:tab w:val="num" w:pos="357"/>
        </w:tabs>
        <w:ind w:left="357" w:hanging="357"/>
      </w:pPr>
      <w:rPr>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1">
    <w:nsid w:val="7634071C"/>
    <w:multiLevelType w:val="multilevel"/>
    <w:tmpl w:val="DCFC3BB4"/>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Cambria" w:hAnsi="Cambria" w:cs="Century Gothic"/>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82">
    <w:nsid w:val="767E2133"/>
    <w:multiLevelType w:val="multilevel"/>
    <w:tmpl w:val="5DE23002"/>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3">
    <w:nsid w:val="76C770A5"/>
    <w:multiLevelType w:val="hybridMultilevel"/>
    <w:tmpl w:val="E5D01D5A"/>
    <w:lvl w:ilvl="0" w:tplc="8F96D256">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4">
    <w:nsid w:val="76D814F6"/>
    <w:multiLevelType w:val="hybridMultilevel"/>
    <w:tmpl w:val="E042095C"/>
    <w:lvl w:ilvl="0" w:tplc="620E2818">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5">
    <w:nsid w:val="78147375"/>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6">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87">
    <w:nsid w:val="7A05599D"/>
    <w:multiLevelType w:val="multilevel"/>
    <w:tmpl w:val="82DCC21E"/>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8">
    <w:nsid w:val="7A5140CA"/>
    <w:multiLevelType w:val="hybridMultilevel"/>
    <w:tmpl w:val="0220C728"/>
    <w:lvl w:ilvl="0" w:tplc="7338939A">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9">
    <w:nsid w:val="7AA84E97"/>
    <w:multiLevelType w:val="hybridMultilevel"/>
    <w:tmpl w:val="A8A09746"/>
    <w:lvl w:ilvl="0" w:tplc="FC82C7C8">
      <w:start w:val="1"/>
      <w:numFmt w:val="decimal"/>
      <w:lvlText w:val="%1)"/>
      <w:lvlJc w:val="left"/>
      <w:pPr>
        <w:ind w:left="717" w:hanging="360"/>
      </w:pPr>
      <w:rPr>
        <w:rFonts w:ascii="Arial Narrow" w:hAnsi="Arial Narrow" w:hint="default"/>
        <w:b w:val="0"/>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0">
    <w:nsid w:val="7BD03419"/>
    <w:multiLevelType w:val="hybridMultilevel"/>
    <w:tmpl w:val="A208BF02"/>
    <w:lvl w:ilvl="0" w:tplc="4CACE942">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1">
    <w:nsid w:val="7C1E60EB"/>
    <w:multiLevelType w:val="hybridMultilevel"/>
    <w:tmpl w:val="62E42EA2"/>
    <w:lvl w:ilvl="0" w:tplc="7084DB62">
      <w:start w:val="1"/>
      <w:numFmt w:val="decimal"/>
      <w:lvlText w:val="%1)"/>
      <w:lvlJc w:val="left"/>
      <w:pPr>
        <w:ind w:left="717" w:hanging="360"/>
      </w:pPr>
      <w:rPr>
        <w:rFonts w:cs="Times New Roman" w:hint="default"/>
        <w:color w:val="000000"/>
        <w:sz w:val="22"/>
        <w:szCs w:val="22"/>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292">
    <w:nsid w:val="7C593256"/>
    <w:multiLevelType w:val="multilevel"/>
    <w:tmpl w:val="6FB62156"/>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Cambria" w:hAnsi="Cambria" w:cs="Cambria"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3">
    <w:nsid w:val="7C5C1E61"/>
    <w:multiLevelType w:val="multilevel"/>
    <w:tmpl w:val="6DAE31CC"/>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4">
    <w:nsid w:val="7C797743"/>
    <w:multiLevelType w:val="multilevel"/>
    <w:tmpl w:val="203E39EE"/>
    <w:lvl w:ilvl="0">
      <w:start w:val="1"/>
      <w:numFmt w:val="decimal"/>
      <w:lvlText w:val="%1)"/>
      <w:lvlJc w:val="left"/>
      <w:pPr>
        <w:tabs>
          <w:tab w:val="num" w:pos="720"/>
        </w:tabs>
        <w:ind w:left="722" w:hanging="3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5">
    <w:nsid w:val="7CC74381"/>
    <w:multiLevelType w:val="multilevel"/>
    <w:tmpl w:val="D6448B6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6">
    <w:nsid w:val="7CF34DF8"/>
    <w:multiLevelType w:val="singleLevel"/>
    <w:tmpl w:val="F348BBCE"/>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297">
    <w:nsid w:val="7CF76903"/>
    <w:multiLevelType w:val="multilevel"/>
    <w:tmpl w:val="312477A2"/>
    <w:lvl w:ilvl="0">
      <w:start w:val="1"/>
      <w:numFmt w:val="decimal"/>
      <w:lvlText w:val="%1."/>
      <w:lvlJc w:val="left"/>
      <w:pPr>
        <w:tabs>
          <w:tab w:val="num" w:pos="360"/>
        </w:tabs>
        <w:ind w:left="360" w:hanging="360"/>
      </w:pPr>
      <w:rPr>
        <w:rFonts w:ascii="Arial Narrow" w:hAnsi="Arial Narrow" w:cs="Calibri" w:hint="default"/>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8">
    <w:nsid w:val="7D101F6A"/>
    <w:multiLevelType w:val="hybridMultilevel"/>
    <w:tmpl w:val="904AE8BA"/>
    <w:name w:val="WW8Num132"/>
    <w:lvl w:ilvl="0" w:tplc="A55A01D4">
      <w:start w:val="1"/>
      <w:numFmt w:val="decimal"/>
      <w:lvlText w:val="%1."/>
      <w:lvlJc w:val="left"/>
      <w:pPr>
        <w:tabs>
          <w:tab w:val="num" w:pos="1080"/>
        </w:tabs>
        <w:ind w:left="1077" w:hanging="357"/>
      </w:pPr>
      <w:rPr>
        <w:rFonts w:ascii="Arial Narrow" w:hAnsi="Arial Narrow"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299">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0">
    <w:nsid w:val="7DC40C91"/>
    <w:multiLevelType w:val="multilevel"/>
    <w:tmpl w:val="8096720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Arial Narrow" w:hAnsi="Arial Narrow" w:hint="default"/>
        <w:b w:val="0"/>
        <w:i w:val="0"/>
        <w:color w:val="auto"/>
        <w:sz w:val="22"/>
        <w:szCs w:val="22"/>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01">
    <w:nsid w:val="7E2B1980"/>
    <w:multiLevelType w:val="multilevel"/>
    <w:tmpl w:val="2F88C3CA"/>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02">
    <w:nsid w:val="7F7E4651"/>
    <w:multiLevelType w:val="hybridMultilevel"/>
    <w:tmpl w:val="8B1E8D56"/>
    <w:lvl w:ilvl="0" w:tplc="8DB4C9FE">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0"/>
  </w:num>
  <w:num w:numId="2">
    <w:abstractNumId w:val="189"/>
  </w:num>
  <w:num w:numId="3">
    <w:abstractNumId w:val="172"/>
  </w:num>
  <w:num w:numId="4">
    <w:abstractNumId w:val="74"/>
  </w:num>
  <w:num w:numId="5">
    <w:abstractNumId w:val="49"/>
  </w:num>
  <w:num w:numId="6">
    <w:abstractNumId w:val="103"/>
  </w:num>
  <w:num w:numId="7">
    <w:abstractNumId w:val="76"/>
  </w:num>
  <w:num w:numId="8">
    <w:abstractNumId w:val="152"/>
  </w:num>
  <w:num w:numId="9">
    <w:abstractNumId w:val="1"/>
  </w:num>
  <w:num w:numId="10">
    <w:abstractNumId w:val="286"/>
  </w:num>
  <w:num w:numId="11">
    <w:abstractNumId w:val="186"/>
  </w:num>
  <w:num w:numId="12">
    <w:abstractNumId w:val="261"/>
  </w:num>
  <w:num w:numId="13">
    <w:abstractNumId w:val="126"/>
  </w:num>
  <w:num w:numId="14">
    <w:abstractNumId w:val="60"/>
  </w:num>
  <w:num w:numId="15">
    <w:abstractNumId w:val="146"/>
  </w:num>
  <w:num w:numId="16">
    <w:abstractNumId w:val="71"/>
  </w:num>
  <w:num w:numId="17">
    <w:abstractNumId w:val="12"/>
  </w:num>
  <w:num w:numId="18">
    <w:abstractNumId w:val="179"/>
  </w:num>
  <w:num w:numId="19">
    <w:abstractNumId w:val="123"/>
  </w:num>
  <w:num w:numId="20">
    <w:abstractNumId w:val="120"/>
  </w:num>
  <w:num w:numId="21">
    <w:abstractNumId w:val="82"/>
  </w:num>
  <w:num w:numId="22">
    <w:abstractNumId w:val="130"/>
  </w:num>
  <w:num w:numId="23">
    <w:abstractNumId w:val="166"/>
  </w:num>
  <w:num w:numId="24">
    <w:abstractNumId w:val="137"/>
  </w:num>
  <w:num w:numId="25">
    <w:abstractNumId w:val="300"/>
  </w:num>
  <w:num w:numId="26">
    <w:abstractNumId w:val="98"/>
  </w:num>
  <w:num w:numId="27">
    <w:abstractNumId w:val="58"/>
  </w:num>
  <w:num w:numId="28">
    <w:abstractNumId w:val="214"/>
  </w:num>
  <w:num w:numId="29">
    <w:abstractNumId w:val="109"/>
  </w:num>
  <w:num w:numId="30">
    <w:abstractNumId w:val="81"/>
  </w:num>
  <w:num w:numId="31">
    <w:abstractNumId w:val="217"/>
  </w:num>
  <w:num w:numId="32">
    <w:abstractNumId w:val="288"/>
  </w:num>
  <w:num w:numId="33">
    <w:abstractNumId w:val="16"/>
  </w:num>
  <w:num w:numId="34">
    <w:abstractNumId w:val="84"/>
  </w:num>
  <w:num w:numId="35">
    <w:abstractNumId w:val="77"/>
  </w:num>
  <w:num w:numId="36">
    <w:abstractNumId w:val="73"/>
  </w:num>
  <w:num w:numId="37">
    <w:abstractNumId w:val="29"/>
  </w:num>
  <w:num w:numId="38">
    <w:abstractNumId w:val="177"/>
  </w:num>
  <w:num w:numId="39">
    <w:abstractNumId w:val="164"/>
  </w:num>
  <w:num w:numId="40">
    <w:abstractNumId w:val="175"/>
  </w:num>
  <w:num w:numId="41">
    <w:abstractNumId w:val="195"/>
  </w:num>
  <w:num w:numId="42">
    <w:abstractNumId w:val="285"/>
  </w:num>
  <w:num w:numId="43">
    <w:abstractNumId w:val="139"/>
  </w:num>
  <w:num w:numId="44">
    <w:abstractNumId w:val="228"/>
  </w:num>
  <w:num w:numId="45">
    <w:abstractNumId w:val="135"/>
  </w:num>
  <w:num w:numId="46">
    <w:abstractNumId w:val="117"/>
  </w:num>
  <w:num w:numId="47">
    <w:abstractNumId w:val="162"/>
  </w:num>
  <w:num w:numId="48">
    <w:abstractNumId w:val="174"/>
  </w:num>
  <w:num w:numId="49">
    <w:abstractNumId w:val="125"/>
  </w:num>
  <w:num w:numId="50">
    <w:abstractNumId w:val="160"/>
  </w:num>
  <w:num w:numId="51">
    <w:abstractNumId w:val="63"/>
  </w:num>
  <w:num w:numId="52">
    <w:abstractNumId w:val="65"/>
  </w:num>
  <w:num w:numId="53">
    <w:abstractNumId w:val="215"/>
  </w:num>
  <w:num w:numId="54">
    <w:abstractNumId w:val="176"/>
  </w:num>
  <w:num w:numId="55">
    <w:abstractNumId w:val="274"/>
  </w:num>
  <w:num w:numId="56">
    <w:abstractNumId w:val="266"/>
  </w:num>
  <w:num w:numId="57">
    <w:abstractNumId w:val="220"/>
  </w:num>
  <w:num w:numId="58">
    <w:abstractNumId w:val="167"/>
  </w:num>
  <w:num w:numId="59">
    <w:abstractNumId w:val="83"/>
  </w:num>
  <w:num w:numId="60">
    <w:abstractNumId w:val="69"/>
  </w:num>
  <w:num w:numId="61">
    <w:abstractNumId w:val="278"/>
  </w:num>
  <w:num w:numId="62">
    <w:abstractNumId w:val="258"/>
  </w:num>
  <w:num w:numId="63">
    <w:abstractNumId w:val="62"/>
  </w:num>
  <w:num w:numId="64">
    <w:abstractNumId w:val="296"/>
  </w:num>
  <w:num w:numId="65">
    <w:abstractNumId w:val="156"/>
  </w:num>
  <w:num w:numId="66">
    <w:abstractNumId w:val="138"/>
  </w:num>
  <w:num w:numId="67">
    <w:abstractNumId w:val="79"/>
  </w:num>
  <w:num w:numId="68">
    <w:abstractNumId w:val="221"/>
  </w:num>
  <w:num w:numId="69">
    <w:abstractNumId w:val="212"/>
  </w:num>
  <w:num w:numId="70">
    <w:abstractNumId w:val="267"/>
  </w:num>
  <w:num w:numId="71">
    <w:abstractNumId w:val="252"/>
  </w:num>
  <w:num w:numId="72">
    <w:abstractNumId w:val="104"/>
  </w:num>
  <w:num w:numId="73">
    <w:abstractNumId w:val="291"/>
  </w:num>
  <w:num w:numId="74">
    <w:abstractNumId w:val="275"/>
  </w:num>
  <w:num w:numId="75">
    <w:abstractNumId w:val="301"/>
  </w:num>
  <w:num w:numId="76">
    <w:abstractNumId w:val="54"/>
  </w:num>
  <w:num w:numId="77">
    <w:abstractNumId w:val="170"/>
  </w:num>
  <w:num w:numId="78">
    <w:abstractNumId w:val="200"/>
  </w:num>
  <w:num w:numId="79">
    <w:abstractNumId w:val="86"/>
  </w:num>
  <w:num w:numId="80">
    <w:abstractNumId w:val="222"/>
  </w:num>
  <w:num w:numId="81">
    <w:abstractNumId w:val="180"/>
  </w:num>
  <w:num w:numId="82">
    <w:abstractNumId w:val="250"/>
  </w:num>
  <w:num w:numId="83">
    <w:abstractNumId w:val="173"/>
  </w:num>
  <w:num w:numId="84">
    <w:abstractNumId w:val="75"/>
  </w:num>
  <w:num w:numId="85">
    <w:abstractNumId w:val="161"/>
  </w:num>
  <w:num w:numId="86">
    <w:abstractNumId w:val="150"/>
  </w:num>
  <w:num w:numId="87">
    <w:abstractNumId w:val="183"/>
  </w:num>
  <w:num w:numId="88">
    <w:abstractNumId w:val="190"/>
  </w:num>
  <w:num w:numId="89">
    <w:abstractNumId w:val="136"/>
  </w:num>
  <w:num w:numId="90">
    <w:abstractNumId w:val="185"/>
  </w:num>
  <w:num w:numId="91">
    <w:abstractNumId w:val="219"/>
  </w:num>
  <w:num w:numId="92">
    <w:abstractNumId w:val="249"/>
  </w:num>
  <w:num w:numId="93">
    <w:abstractNumId w:val="242"/>
  </w:num>
  <w:num w:numId="94">
    <w:abstractNumId w:val="271"/>
  </w:num>
  <w:num w:numId="95">
    <w:abstractNumId w:val="116"/>
  </w:num>
  <w:num w:numId="96">
    <w:abstractNumId w:val="226"/>
  </w:num>
  <w:num w:numId="97">
    <w:abstractNumId w:val="262"/>
  </w:num>
  <w:num w:numId="98">
    <w:abstractNumId w:val="279"/>
  </w:num>
  <w:num w:numId="99">
    <w:abstractNumId w:val="134"/>
  </w:num>
  <w:num w:numId="100">
    <w:abstractNumId w:val="253"/>
  </w:num>
  <w:num w:numId="101">
    <w:abstractNumId w:val="210"/>
  </w:num>
  <w:num w:numId="102">
    <w:abstractNumId w:val="122"/>
  </w:num>
  <w:num w:numId="103">
    <w:abstractNumId w:val="95"/>
  </w:num>
  <w:num w:numId="104">
    <w:abstractNumId w:val="218"/>
  </w:num>
  <w:num w:numId="105">
    <w:abstractNumId w:val="102"/>
  </w:num>
  <w:num w:numId="106">
    <w:abstractNumId w:val="165"/>
  </w:num>
  <w:num w:numId="107">
    <w:abstractNumId w:val="272"/>
  </w:num>
  <w:num w:numId="108">
    <w:abstractNumId w:val="72"/>
  </w:num>
  <w:num w:numId="109">
    <w:abstractNumId w:val="297"/>
  </w:num>
  <w:num w:numId="110">
    <w:abstractNumId w:val="159"/>
  </w:num>
  <w:num w:numId="111">
    <w:abstractNumId w:val="269"/>
  </w:num>
  <w:num w:numId="112">
    <w:abstractNumId w:val="254"/>
  </w:num>
  <w:num w:numId="113">
    <w:abstractNumId w:val="248"/>
  </w:num>
  <w:num w:numId="114">
    <w:abstractNumId w:val="232"/>
  </w:num>
  <w:num w:numId="115">
    <w:abstractNumId w:val="64"/>
  </w:num>
  <w:num w:numId="116">
    <w:abstractNumId w:val="132"/>
  </w:num>
  <w:num w:numId="117">
    <w:abstractNumId w:val="153"/>
  </w:num>
  <w:num w:numId="118">
    <w:abstractNumId w:val="147"/>
  </w:num>
  <w:num w:numId="119">
    <w:abstractNumId w:val="112"/>
  </w:num>
  <w:num w:numId="120">
    <w:abstractNumId w:val="196"/>
  </w:num>
  <w:num w:numId="121">
    <w:abstractNumId w:val="247"/>
  </w:num>
  <w:num w:numId="122">
    <w:abstractNumId w:val="203"/>
  </w:num>
  <w:num w:numId="123">
    <w:abstractNumId w:val="178"/>
  </w:num>
  <w:num w:numId="124">
    <w:abstractNumId w:val="113"/>
  </w:num>
  <w:num w:numId="125">
    <w:abstractNumId w:val="163"/>
  </w:num>
  <w:num w:numId="126">
    <w:abstractNumId w:val="93"/>
  </w:num>
  <w:num w:numId="127">
    <w:abstractNumId w:val="184"/>
  </w:num>
  <w:num w:numId="128">
    <w:abstractNumId w:val="99"/>
  </w:num>
  <w:num w:numId="129">
    <w:abstractNumId w:val="94"/>
  </w:num>
  <w:num w:numId="130">
    <w:abstractNumId w:val="260"/>
  </w:num>
  <w:num w:numId="131">
    <w:abstractNumId w:val="111"/>
  </w:num>
  <w:num w:numId="132">
    <w:abstractNumId w:val="233"/>
  </w:num>
  <w:num w:numId="133">
    <w:abstractNumId w:val="181"/>
  </w:num>
  <w:num w:numId="134">
    <w:abstractNumId w:val="281"/>
  </w:num>
  <w:num w:numId="135">
    <w:abstractNumId w:val="229"/>
  </w:num>
  <w:num w:numId="136">
    <w:abstractNumId w:val="294"/>
  </w:num>
  <w:num w:numId="137">
    <w:abstractNumId w:val="245"/>
  </w:num>
  <w:num w:numId="138">
    <w:abstractNumId w:val="216"/>
  </w:num>
  <w:num w:numId="139">
    <w:abstractNumId w:val="151"/>
  </w:num>
  <w:num w:numId="140">
    <w:abstractNumId w:val="192"/>
  </w:num>
  <w:num w:numId="141">
    <w:abstractNumId w:val="270"/>
  </w:num>
  <w:num w:numId="142">
    <w:abstractNumId w:val="144"/>
  </w:num>
  <w:num w:numId="143">
    <w:abstractNumId w:val="238"/>
  </w:num>
  <w:num w:numId="144">
    <w:abstractNumId w:val="224"/>
  </w:num>
  <w:num w:numId="145">
    <w:abstractNumId w:val="191"/>
  </w:num>
  <w:num w:numId="146">
    <w:abstractNumId w:val="255"/>
  </w:num>
  <w:num w:numId="147">
    <w:abstractNumId w:val="114"/>
  </w:num>
  <w:num w:numId="148">
    <w:abstractNumId w:val="293"/>
  </w:num>
  <w:num w:numId="149">
    <w:abstractNumId w:val="237"/>
  </w:num>
  <w:num w:numId="150">
    <w:abstractNumId w:val="168"/>
  </w:num>
  <w:num w:numId="151">
    <w:abstractNumId w:val="280"/>
  </w:num>
  <w:num w:numId="152">
    <w:abstractNumId w:val="155"/>
  </w:num>
  <w:num w:numId="153">
    <w:abstractNumId w:val="188"/>
  </w:num>
  <w:num w:numId="154">
    <w:abstractNumId w:val="282"/>
  </w:num>
  <w:num w:numId="155">
    <w:abstractNumId w:val="88"/>
  </w:num>
  <w:num w:numId="156">
    <w:abstractNumId w:val="78"/>
  </w:num>
  <w:num w:numId="157">
    <w:abstractNumId w:val="295"/>
  </w:num>
  <w:num w:numId="158">
    <w:abstractNumId w:val="67"/>
  </w:num>
  <w:num w:numId="159">
    <w:abstractNumId w:val="211"/>
  </w:num>
  <w:num w:numId="160">
    <w:abstractNumId w:val="118"/>
  </w:num>
  <w:num w:numId="161">
    <w:abstractNumId w:val="256"/>
  </w:num>
  <w:num w:numId="162">
    <w:abstractNumId w:val="230"/>
  </w:num>
  <w:num w:numId="163">
    <w:abstractNumId w:val="142"/>
  </w:num>
  <w:num w:numId="164">
    <w:abstractNumId w:val="277"/>
  </w:num>
  <w:num w:numId="165">
    <w:abstractNumId w:val="206"/>
  </w:num>
  <w:num w:numId="166">
    <w:abstractNumId w:val="201"/>
  </w:num>
  <w:num w:numId="167">
    <w:abstractNumId w:val="193"/>
  </w:num>
  <w:num w:numId="168">
    <w:abstractNumId w:val="239"/>
  </w:num>
  <w:num w:numId="169">
    <w:abstractNumId w:val="90"/>
  </w:num>
  <w:num w:numId="170">
    <w:abstractNumId w:val="59"/>
  </w:num>
  <w:num w:numId="171">
    <w:abstractNumId w:val="92"/>
  </w:num>
  <w:num w:numId="172">
    <w:abstractNumId w:val="223"/>
  </w:num>
  <w:num w:numId="173">
    <w:abstractNumId w:val="204"/>
  </w:num>
  <w:num w:numId="174">
    <w:abstractNumId w:val="131"/>
  </w:num>
  <w:num w:numId="175">
    <w:abstractNumId w:val="53"/>
  </w:num>
  <w:num w:numId="176">
    <w:abstractNumId w:val="133"/>
  </w:num>
  <w:num w:numId="177">
    <w:abstractNumId w:val="115"/>
  </w:num>
  <w:num w:numId="178">
    <w:abstractNumId w:val="287"/>
  </w:num>
  <w:num w:numId="179">
    <w:abstractNumId w:val="157"/>
  </w:num>
  <w:num w:numId="180">
    <w:abstractNumId w:val="127"/>
  </w:num>
  <w:num w:numId="181">
    <w:abstractNumId w:val="119"/>
  </w:num>
  <w:num w:numId="182">
    <w:abstractNumId w:val="129"/>
  </w:num>
  <w:num w:numId="183">
    <w:abstractNumId w:val="80"/>
  </w:num>
  <w:num w:numId="184">
    <w:abstractNumId w:val="240"/>
  </w:num>
  <w:num w:numId="185">
    <w:abstractNumId w:val="158"/>
  </w:num>
  <w:num w:numId="186">
    <w:abstractNumId w:val="105"/>
  </w:num>
  <w:num w:numId="187">
    <w:abstractNumId w:val="264"/>
  </w:num>
  <w:num w:numId="188">
    <w:abstractNumId w:val="243"/>
  </w:num>
  <w:num w:numId="189">
    <w:abstractNumId w:val="244"/>
  </w:num>
  <w:num w:numId="190">
    <w:abstractNumId w:val="199"/>
  </w:num>
  <w:num w:numId="191">
    <w:abstractNumId w:val="236"/>
  </w:num>
  <w:num w:numId="192">
    <w:abstractNumId w:val="246"/>
  </w:num>
  <w:num w:numId="193">
    <w:abstractNumId w:val="56"/>
  </w:num>
  <w:num w:numId="194">
    <w:abstractNumId w:val="124"/>
  </w:num>
  <w:num w:numId="195">
    <w:abstractNumId w:val="55"/>
  </w:num>
  <w:num w:numId="196">
    <w:abstractNumId w:val="207"/>
  </w:num>
  <w:num w:numId="197">
    <w:abstractNumId w:val="292"/>
  </w:num>
  <w:num w:numId="198">
    <w:abstractNumId w:val="128"/>
  </w:num>
  <w:num w:numId="199">
    <w:abstractNumId w:val="68"/>
  </w:num>
  <w:num w:numId="200">
    <w:abstractNumId w:val="259"/>
  </w:num>
  <w:num w:numId="201">
    <w:abstractNumId w:val="57"/>
  </w:num>
  <w:num w:numId="202">
    <w:abstractNumId w:val="302"/>
  </w:num>
  <w:num w:numId="203">
    <w:abstractNumId w:val="289"/>
  </w:num>
  <w:num w:numId="204">
    <w:abstractNumId w:val="235"/>
  </w:num>
  <w:num w:numId="205">
    <w:abstractNumId w:val="171"/>
  </w:num>
  <w:num w:numId="206">
    <w:abstractNumId w:val="273"/>
  </w:num>
  <w:num w:numId="207">
    <w:abstractNumId w:val="241"/>
  </w:num>
  <w:num w:numId="208">
    <w:abstractNumId w:val="194"/>
  </w:num>
  <w:num w:numId="209">
    <w:abstractNumId w:val="85"/>
  </w:num>
  <w:num w:numId="210">
    <w:abstractNumId w:val="263"/>
  </w:num>
  <w:num w:numId="211">
    <w:abstractNumId w:val="52"/>
  </w:num>
  <w:num w:numId="212">
    <w:abstractNumId w:val="97"/>
  </w:num>
  <w:num w:numId="213">
    <w:abstractNumId w:val="205"/>
  </w:num>
  <w:num w:numId="214">
    <w:abstractNumId w:val="143"/>
  </w:num>
  <w:num w:numId="215">
    <w:abstractNumId w:val="106"/>
  </w:num>
  <w:num w:numId="216">
    <w:abstractNumId w:val="231"/>
  </w:num>
  <w:num w:numId="217">
    <w:abstractNumId w:val="121"/>
  </w:num>
  <w:num w:numId="218">
    <w:abstractNumId w:val="209"/>
  </w:num>
  <w:num w:numId="219">
    <w:abstractNumId w:val="227"/>
  </w:num>
  <w:num w:numId="220">
    <w:abstractNumId w:val="234"/>
  </w:num>
  <w:num w:numId="221">
    <w:abstractNumId w:val="276"/>
  </w:num>
  <w:num w:numId="222">
    <w:abstractNumId w:val="110"/>
  </w:num>
  <w:num w:numId="223">
    <w:abstractNumId w:val="61"/>
  </w:num>
  <w:num w:numId="224">
    <w:abstractNumId w:val="257"/>
  </w:num>
  <w:num w:numId="225">
    <w:abstractNumId w:val="100"/>
  </w:num>
  <w:num w:numId="226">
    <w:abstractNumId w:val="108"/>
  </w:num>
  <w:num w:numId="227">
    <w:abstractNumId w:val="225"/>
  </w:num>
  <w:num w:numId="228">
    <w:abstractNumId w:val="141"/>
  </w:num>
  <w:num w:numId="229">
    <w:abstractNumId w:val="265"/>
  </w:num>
  <w:num w:numId="230">
    <w:abstractNumId w:val="197"/>
  </w:num>
  <w:num w:numId="231">
    <w:abstractNumId w:val="268"/>
  </w:num>
  <w:num w:numId="232">
    <w:abstractNumId w:val="284"/>
  </w:num>
  <w:num w:numId="233">
    <w:abstractNumId w:val="148"/>
  </w:num>
  <w:num w:numId="234">
    <w:abstractNumId w:val="202"/>
  </w:num>
  <w:num w:numId="235">
    <w:abstractNumId w:val="182"/>
  </w:num>
  <w:num w:numId="236">
    <w:abstractNumId w:val="187"/>
  </w:num>
  <w:num w:numId="237">
    <w:abstractNumId w:val="145"/>
  </w:num>
  <w:num w:numId="238">
    <w:abstractNumId w:val="154"/>
  </w:num>
  <w:num w:numId="239">
    <w:abstractNumId w:val="290"/>
  </w:num>
  <w:num w:numId="240">
    <w:abstractNumId w:val="208"/>
  </w:num>
  <w:num w:numId="241">
    <w:abstractNumId w:val="91"/>
  </w:num>
  <w:num w:numId="242">
    <w:abstractNumId w:val="283"/>
  </w:num>
  <w:num w:numId="243">
    <w:abstractNumId w:val="107"/>
  </w:num>
  <w:num w:numId="244">
    <w:abstractNumId w:val="198"/>
  </w:num>
  <w:num w:numId="245">
    <w:abstractNumId w:val="70"/>
  </w:num>
  <w:num w:numId="246">
    <w:abstractNumId w:val="101"/>
  </w:num>
  <w:numIdMacAtCleanup w:val="2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dit="trackedChanges" w:enforcement="0"/>
  <w:defaultTabStop w:val="709"/>
  <w:hyphenationZone w:val="425"/>
  <w:doNotHyphenateCaps/>
  <w:drawingGridHorizontalSpacing w:val="10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E69"/>
    <w:rsid w:val="0000037D"/>
    <w:rsid w:val="00000729"/>
    <w:rsid w:val="000007F1"/>
    <w:rsid w:val="00000CD8"/>
    <w:rsid w:val="00001219"/>
    <w:rsid w:val="000012D7"/>
    <w:rsid w:val="00001EB1"/>
    <w:rsid w:val="00001FD0"/>
    <w:rsid w:val="0000207A"/>
    <w:rsid w:val="000025FA"/>
    <w:rsid w:val="000026AC"/>
    <w:rsid w:val="00002F8B"/>
    <w:rsid w:val="00004529"/>
    <w:rsid w:val="00004C08"/>
    <w:rsid w:val="00004EE9"/>
    <w:rsid w:val="00005057"/>
    <w:rsid w:val="000052FA"/>
    <w:rsid w:val="00006813"/>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9C4"/>
    <w:rsid w:val="00015BE8"/>
    <w:rsid w:val="00016576"/>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9F5"/>
    <w:rsid w:val="00027AD4"/>
    <w:rsid w:val="00027E9E"/>
    <w:rsid w:val="00030AEF"/>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E12"/>
    <w:rsid w:val="00054C6F"/>
    <w:rsid w:val="000552EF"/>
    <w:rsid w:val="000558E6"/>
    <w:rsid w:val="00055976"/>
    <w:rsid w:val="00055E0D"/>
    <w:rsid w:val="0005633A"/>
    <w:rsid w:val="0005645F"/>
    <w:rsid w:val="00056518"/>
    <w:rsid w:val="00056605"/>
    <w:rsid w:val="00056A6B"/>
    <w:rsid w:val="00056B0E"/>
    <w:rsid w:val="00057602"/>
    <w:rsid w:val="0006026C"/>
    <w:rsid w:val="000603D4"/>
    <w:rsid w:val="000605B5"/>
    <w:rsid w:val="0006102A"/>
    <w:rsid w:val="000616E6"/>
    <w:rsid w:val="00061DB8"/>
    <w:rsid w:val="00061F2D"/>
    <w:rsid w:val="000627BE"/>
    <w:rsid w:val="000630F7"/>
    <w:rsid w:val="00063606"/>
    <w:rsid w:val="000637D9"/>
    <w:rsid w:val="00063FF4"/>
    <w:rsid w:val="00064AD5"/>
    <w:rsid w:val="00064AEC"/>
    <w:rsid w:val="00064CD8"/>
    <w:rsid w:val="00064E43"/>
    <w:rsid w:val="0006503D"/>
    <w:rsid w:val="000652ED"/>
    <w:rsid w:val="0006551A"/>
    <w:rsid w:val="000655A6"/>
    <w:rsid w:val="00065768"/>
    <w:rsid w:val="00065A54"/>
    <w:rsid w:val="00065DD3"/>
    <w:rsid w:val="000660C2"/>
    <w:rsid w:val="00066664"/>
    <w:rsid w:val="0006685F"/>
    <w:rsid w:val="0006699B"/>
    <w:rsid w:val="00067206"/>
    <w:rsid w:val="000676A5"/>
    <w:rsid w:val="000679D1"/>
    <w:rsid w:val="00067C17"/>
    <w:rsid w:val="00070648"/>
    <w:rsid w:val="000709DA"/>
    <w:rsid w:val="00070A57"/>
    <w:rsid w:val="00070BD4"/>
    <w:rsid w:val="00071106"/>
    <w:rsid w:val="00071355"/>
    <w:rsid w:val="00071666"/>
    <w:rsid w:val="000716F4"/>
    <w:rsid w:val="00071B2A"/>
    <w:rsid w:val="00071D0E"/>
    <w:rsid w:val="00072209"/>
    <w:rsid w:val="000722DE"/>
    <w:rsid w:val="00072616"/>
    <w:rsid w:val="0007311D"/>
    <w:rsid w:val="00073380"/>
    <w:rsid w:val="000736ED"/>
    <w:rsid w:val="0007377F"/>
    <w:rsid w:val="00074856"/>
    <w:rsid w:val="000752B6"/>
    <w:rsid w:val="0007530B"/>
    <w:rsid w:val="00075BB9"/>
    <w:rsid w:val="000763CC"/>
    <w:rsid w:val="000766D0"/>
    <w:rsid w:val="00076AE7"/>
    <w:rsid w:val="000776A7"/>
    <w:rsid w:val="00077DF7"/>
    <w:rsid w:val="00080289"/>
    <w:rsid w:val="00080E08"/>
    <w:rsid w:val="000816FD"/>
    <w:rsid w:val="000817F4"/>
    <w:rsid w:val="00081BFD"/>
    <w:rsid w:val="0008204C"/>
    <w:rsid w:val="0008252F"/>
    <w:rsid w:val="000827A5"/>
    <w:rsid w:val="00082E78"/>
    <w:rsid w:val="000830D6"/>
    <w:rsid w:val="000837E8"/>
    <w:rsid w:val="00083837"/>
    <w:rsid w:val="00083C59"/>
    <w:rsid w:val="00083DE3"/>
    <w:rsid w:val="00084D43"/>
    <w:rsid w:val="00085AD9"/>
    <w:rsid w:val="00086115"/>
    <w:rsid w:val="0008628D"/>
    <w:rsid w:val="0008699F"/>
    <w:rsid w:val="000869AF"/>
    <w:rsid w:val="00086EEF"/>
    <w:rsid w:val="00087BDC"/>
    <w:rsid w:val="00087F01"/>
    <w:rsid w:val="00090352"/>
    <w:rsid w:val="000908C6"/>
    <w:rsid w:val="000919FB"/>
    <w:rsid w:val="0009218B"/>
    <w:rsid w:val="0009222D"/>
    <w:rsid w:val="00092454"/>
    <w:rsid w:val="000932F1"/>
    <w:rsid w:val="000943EA"/>
    <w:rsid w:val="00094C32"/>
    <w:rsid w:val="00094D06"/>
    <w:rsid w:val="0009540A"/>
    <w:rsid w:val="00095581"/>
    <w:rsid w:val="00095922"/>
    <w:rsid w:val="00095A3C"/>
    <w:rsid w:val="00096C92"/>
    <w:rsid w:val="00096CBA"/>
    <w:rsid w:val="00097381"/>
    <w:rsid w:val="000974A3"/>
    <w:rsid w:val="000A0481"/>
    <w:rsid w:val="000A0C0F"/>
    <w:rsid w:val="000A0FB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B0E"/>
    <w:rsid w:val="000A5EC9"/>
    <w:rsid w:val="000A606C"/>
    <w:rsid w:val="000A649D"/>
    <w:rsid w:val="000A6DB6"/>
    <w:rsid w:val="000A724C"/>
    <w:rsid w:val="000A7E54"/>
    <w:rsid w:val="000A7FE4"/>
    <w:rsid w:val="000B0084"/>
    <w:rsid w:val="000B0488"/>
    <w:rsid w:val="000B0A2C"/>
    <w:rsid w:val="000B14DD"/>
    <w:rsid w:val="000B195E"/>
    <w:rsid w:val="000B250C"/>
    <w:rsid w:val="000B27F4"/>
    <w:rsid w:val="000B2AB5"/>
    <w:rsid w:val="000B2CBD"/>
    <w:rsid w:val="000B2E4C"/>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473"/>
    <w:rsid w:val="000C572F"/>
    <w:rsid w:val="000C583E"/>
    <w:rsid w:val="000C59DF"/>
    <w:rsid w:val="000C5D34"/>
    <w:rsid w:val="000C5DA9"/>
    <w:rsid w:val="000C6F0D"/>
    <w:rsid w:val="000C73CF"/>
    <w:rsid w:val="000C7570"/>
    <w:rsid w:val="000C765B"/>
    <w:rsid w:val="000C7BE5"/>
    <w:rsid w:val="000D0010"/>
    <w:rsid w:val="000D09C8"/>
    <w:rsid w:val="000D0E9A"/>
    <w:rsid w:val="000D1161"/>
    <w:rsid w:val="000D17EE"/>
    <w:rsid w:val="000D1A1F"/>
    <w:rsid w:val="000D1BB0"/>
    <w:rsid w:val="000D268F"/>
    <w:rsid w:val="000D2D9D"/>
    <w:rsid w:val="000D3D6E"/>
    <w:rsid w:val="000D3EB1"/>
    <w:rsid w:val="000D4672"/>
    <w:rsid w:val="000D49D7"/>
    <w:rsid w:val="000D4B12"/>
    <w:rsid w:val="000D4CAB"/>
    <w:rsid w:val="000D4EFE"/>
    <w:rsid w:val="000D516D"/>
    <w:rsid w:val="000D53AE"/>
    <w:rsid w:val="000D568E"/>
    <w:rsid w:val="000D6827"/>
    <w:rsid w:val="000D6B7E"/>
    <w:rsid w:val="000D6D19"/>
    <w:rsid w:val="000D6D88"/>
    <w:rsid w:val="000D6F3C"/>
    <w:rsid w:val="000D7718"/>
    <w:rsid w:val="000D7854"/>
    <w:rsid w:val="000D7E6E"/>
    <w:rsid w:val="000E08C6"/>
    <w:rsid w:val="000E0981"/>
    <w:rsid w:val="000E0B3C"/>
    <w:rsid w:val="000E0CBA"/>
    <w:rsid w:val="000E1166"/>
    <w:rsid w:val="000E1D58"/>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EB"/>
    <w:rsid w:val="000F21B0"/>
    <w:rsid w:val="000F22B6"/>
    <w:rsid w:val="000F25A8"/>
    <w:rsid w:val="000F2895"/>
    <w:rsid w:val="000F2E16"/>
    <w:rsid w:val="000F3433"/>
    <w:rsid w:val="000F3A13"/>
    <w:rsid w:val="000F3D45"/>
    <w:rsid w:val="000F3FDE"/>
    <w:rsid w:val="000F4A5E"/>
    <w:rsid w:val="000F4FEF"/>
    <w:rsid w:val="000F5872"/>
    <w:rsid w:val="000F5F3B"/>
    <w:rsid w:val="000F78B5"/>
    <w:rsid w:val="000F7DA7"/>
    <w:rsid w:val="000F7E05"/>
    <w:rsid w:val="001001CD"/>
    <w:rsid w:val="00100F5B"/>
    <w:rsid w:val="001017AE"/>
    <w:rsid w:val="00101ABB"/>
    <w:rsid w:val="00101B34"/>
    <w:rsid w:val="001025D8"/>
    <w:rsid w:val="001026DD"/>
    <w:rsid w:val="00102CA7"/>
    <w:rsid w:val="00103438"/>
    <w:rsid w:val="001038D3"/>
    <w:rsid w:val="001038D6"/>
    <w:rsid w:val="001042D3"/>
    <w:rsid w:val="00104A94"/>
    <w:rsid w:val="00104BF8"/>
    <w:rsid w:val="001050C1"/>
    <w:rsid w:val="00105C56"/>
    <w:rsid w:val="0010620A"/>
    <w:rsid w:val="00106764"/>
    <w:rsid w:val="00106ABD"/>
    <w:rsid w:val="00107482"/>
    <w:rsid w:val="001074CD"/>
    <w:rsid w:val="001075B5"/>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6BFC"/>
    <w:rsid w:val="00117049"/>
    <w:rsid w:val="001170F2"/>
    <w:rsid w:val="00117543"/>
    <w:rsid w:val="00117726"/>
    <w:rsid w:val="00117EDE"/>
    <w:rsid w:val="001201CC"/>
    <w:rsid w:val="00120D86"/>
    <w:rsid w:val="0012188E"/>
    <w:rsid w:val="001219EF"/>
    <w:rsid w:val="00121F06"/>
    <w:rsid w:val="001221E4"/>
    <w:rsid w:val="00122263"/>
    <w:rsid w:val="001222A8"/>
    <w:rsid w:val="00122576"/>
    <w:rsid w:val="001225A5"/>
    <w:rsid w:val="0012318C"/>
    <w:rsid w:val="0012343F"/>
    <w:rsid w:val="001236C9"/>
    <w:rsid w:val="00123C54"/>
    <w:rsid w:val="0012434A"/>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D79"/>
    <w:rsid w:val="001311E7"/>
    <w:rsid w:val="00131831"/>
    <w:rsid w:val="00131CD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245"/>
    <w:rsid w:val="0014181C"/>
    <w:rsid w:val="00141C4D"/>
    <w:rsid w:val="00141D9B"/>
    <w:rsid w:val="001420ED"/>
    <w:rsid w:val="00142200"/>
    <w:rsid w:val="00142C22"/>
    <w:rsid w:val="00142C7D"/>
    <w:rsid w:val="001432A5"/>
    <w:rsid w:val="0014331D"/>
    <w:rsid w:val="0014349D"/>
    <w:rsid w:val="001437AB"/>
    <w:rsid w:val="00143CC6"/>
    <w:rsid w:val="00144B4B"/>
    <w:rsid w:val="00144B9C"/>
    <w:rsid w:val="0014563C"/>
    <w:rsid w:val="001456C5"/>
    <w:rsid w:val="00145C90"/>
    <w:rsid w:val="00146C3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49B"/>
    <w:rsid w:val="001535A6"/>
    <w:rsid w:val="00153F16"/>
    <w:rsid w:val="00154626"/>
    <w:rsid w:val="0015502B"/>
    <w:rsid w:val="0015586E"/>
    <w:rsid w:val="00155907"/>
    <w:rsid w:val="001562C4"/>
    <w:rsid w:val="001566CD"/>
    <w:rsid w:val="00156C22"/>
    <w:rsid w:val="00156DA9"/>
    <w:rsid w:val="00157124"/>
    <w:rsid w:val="001572B2"/>
    <w:rsid w:val="00157320"/>
    <w:rsid w:val="00157988"/>
    <w:rsid w:val="00157DC8"/>
    <w:rsid w:val="00157F1B"/>
    <w:rsid w:val="00160239"/>
    <w:rsid w:val="0016045C"/>
    <w:rsid w:val="00160C7D"/>
    <w:rsid w:val="001617CB"/>
    <w:rsid w:val="00161AFB"/>
    <w:rsid w:val="0016211C"/>
    <w:rsid w:val="001630C7"/>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678B"/>
    <w:rsid w:val="0016682C"/>
    <w:rsid w:val="00166E0B"/>
    <w:rsid w:val="00166E71"/>
    <w:rsid w:val="001672A2"/>
    <w:rsid w:val="00167828"/>
    <w:rsid w:val="001700B6"/>
    <w:rsid w:val="00170769"/>
    <w:rsid w:val="00170A00"/>
    <w:rsid w:val="00170C0A"/>
    <w:rsid w:val="00170DFD"/>
    <w:rsid w:val="00171144"/>
    <w:rsid w:val="00171549"/>
    <w:rsid w:val="00172176"/>
    <w:rsid w:val="00172270"/>
    <w:rsid w:val="001722E3"/>
    <w:rsid w:val="001722EE"/>
    <w:rsid w:val="001726E9"/>
    <w:rsid w:val="0017275A"/>
    <w:rsid w:val="00172E54"/>
    <w:rsid w:val="001730BF"/>
    <w:rsid w:val="001737E4"/>
    <w:rsid w:val="00173868"/>
    <w:rsid w:val="00174651"/>
    <w:rsid w:val="001757FC"/>
    <w:rsid w:val="00175E36"/>
    <w:rsid w:val="001769C6"/>
    <w:rsid w:val="00176B05"/>
    <w:rsid w:val="00176FA7"/>
    <w:rsid w:val="0017753B"/>
    <w:rsid w:val="00177B4E"/>
    <w:rsid w:val="00177E8C"/>
    <w:rsid w:val="001801DE"/>
    <w:rsid w:val="00180731"/>
    <w:rsid w:val="00180E4E"/>
    <w:rsid w:val="00180E97"/>
    <w:rsid w:val="0018112A"/>
    <w:rsid w:val="00181306"/>
    <w:rsid w:val="00181B73"/>
    <w:rsid w:val="00181FF8"/>
    <w:rsid w:val="00182510"/>
    <w:rsid w:val="00182CFD"/>
    <w:rsid w:val="001832F5"/>
    <w:rsid w:val="00183CF1"/>
    <w:rsid w:val="00183F77"/>
    <w:rsid w:val="001840AE"/>
    <w:rsid w:val="0018463D"/>
    <w:rsid w:val="001849EA"/>
    <w:rsid w:val="00185154"/>
    <w:rsid w:val="001851D9"/>
    <w:rsid w:val="001854BA"/>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C7F"/>
    <w:rsid w:val="00192D4A"/>
    <w:rsid w:val="00192D7F"/>
    <w:rsid w:val="00192E5E"/>
    <w:rsid w:val="001930A8"/>
    <w:rsid w:val="0019315A"/>
    <w:rsid w:val="00193F67"/>
    <w:rsid w:val="0019450D"/>
    <w:rsid w:val="00194A53"/>
    <w:rsid w:val="00194B36"/>
    <w:rsid w:val="00194EBB"/>
    <w:rsid w:val="00195367"/>
    <w:rsid w:val="0019660A"/>
    <w:rsid w:val="00196A57"/>
    <w:rsid w:val="00197451"/>
    <w:rsid w:val="00197D63"/>
    <w:rsid w:val="00197F50"/>
    <w:rsid w:val="001A056C"/>
    <w:rsid w:val="001A0CA4"/>
    <w:rsid w:val="001A104C"/>
    <w:rsid w:val="001A18D2"/>
    <w:rsid w:val="001A19DB"/>
    <w:rsid w:val="001A1E00"/>
    <w:rsid w:val="001A2061"/>
    <w:rsid w:val="001A23E2"/>
    <w:rsid w:val="001A2ED4"/>
    <w:rsid w:val="001A3143"/>
    <w:rsid w:val="001A39F5"/>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8B3"/>
    <w:rsid w:val="001A78E5"/>
    <w:rsid w:val="001A7973"/>
    <w:rsid w:val="001B007E"/>
    <w:rsid w:val="001B035E"/>
    <w:rsid w:val="001B0913"/>
    <w:rsid w:val="001B0E52"/>
    <w:rsid w:val="001B11BD"/>
    <w:rsid w:val="001B1748"/>
    <w:rsid w:val="001B176F"/>
    <w:rsid w:val="001B1E77"/>
    <w:rsid w:val="001B2420"/>
    <w:rsid w:val="001B27DD"/>
    <w:rsid w:val="001B2FCA"/>
    <w:rsid w:val="001B3265"/>
    <w:rsid w:val="001B35E3"/>
    <w:rsid w:val="001B41E0"/>
    <w:rsid w:val="001B47CE"/>
    <w:rsid w:val="001B5646"/>
    <w:rsid w:val="001B5B15"/>
    <w:rsid w:val="001B5B77"/>
    <w:rsid w:val="001B6296"/>
    <w:rsid w:val="001B69DB"/>
    <w:rsid w:val="001B6D6B"/>
    <w:rsid w:val="001B7322"/>
    <w:rsid w:val="001B7D60"/>
    <w:rsid w:val="001B7E2B"/>
    <w:rsid w:val="001B7F62"/>
    <w:rsid w:val="001C0DFB"/>
    <w:rsid w:val="001C0FEA"/>
    <w:rsid w:val="001C1260"/>
    <w:rsid w:val="001C14EA"/>
    <w:rsid w:val="001C1A30"/>
    <w:rsid w:val="001C1D10"/>
    <w:rsid w:val="001C211C"/>
    <w:rsid w:val="001C23ED"/>
    <w:rsid w:val="001C2D0D"/>
    <w:rsid w:val="001C2E4A"/>
    <w:rsid w:val="001C2F36"/>
    <w:rsid w:val="001C2F4B"/>
    <w:rsid w:val="001C339F"/>
    <w:rsid w:val="001C3791"/>
    <w:rsid w:val="001C3B0A"/>
    <w:rsid w:val="001C416F"/>
    <w:rsid w:val="001C4C5C"/>
    <w:rsid w:val="001C4E01"/>
    <w:rsid w:val="001C51FE"/>
    <w:rsid w:val="001C5D97"/>
    <w:rsid w:val="001C62C5"/>
    <w:rsid w:val="001C64F6"/>
    <w:rsid w:val="001C7A51"/>
    <w:rsid w:val="001C7D70"/>
    <w:rsid w:val="001D085C"/>
    <w:rsid w:val="001D0949"/>
    <w:rsid w:val="001D0AAE"/>
    <w:rsid w:val="001D0C82"/>
    <w:rsid w:val="001D108A"/>
    <w:rsid w:val="001D11BE"/>
    <w:rsid w:val="001D1308"/>
    <w:rsid w:val="001D1535"/>
    <w:rsid w:val="001D1969"/>
    <w:rsid w:val="001D2E97"/>
    <w:rsid w:val="001D2FA6"/>
    <w:rsid w:val="001D37E6"/>
    <w:rsid w:val="001D3AEA"/>
    <w:rsid w:val="001D3D33"/>
    <w:rsid w:val="001D3F39"/>
    <w:rsid w:val="001D4015"/>
    <w:rsid w:val="001D4758"/>
    <w:rsid w:val="001D5201"/>
    <w:rsid w:val="001D5763"/>
    <w:rsid w:val="001D5B2B"/>
    <w:rsid w:val="001D5B80"/>
    <w:rsid w:val="001D6E4D"/>
    <w:rsid w:val="001D6FBC"/>
    <w:rsid w:val="001D721A"/>
    <w:rsid w:val="001D7509"/>
    <w:rsid w:val="001D7673"/>
    <w:rsid w:val="001D7B1F"/>
    <w:rsid w:val="001E0063"/>
    <w:rsid w:val="001E0362"/>
    <w:rsid w:val="001E0917"/>
    <w:rsid w:val="001E099A"/>
    <w:rsid w:val="001E0B12"/>
    <w:rsid w:val="001E1FCE"/>
    <w:rsid w:val="001E283A"/>
    <w:rsid w:val="001E2A54"/>
    <w:rsid w:val="001E2D69"/>
    <w:rsid w:val="001E3BA5"/>
    <w:rsid w:val="001E3D37"/>
    <w:rsid w:val="001E3D91"/>
    <w:rsid w:val="001E3E68"/>
    <w:rsid w:val="001E411F"/>
    <w:rsid w:val="001E4B23"/>
    <w:rsid w:val="001E4EFA"/>
    <w:rsid w:val="001E4F05"/>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D85"/>
    <w:rsid w:val="001F111F"/>
    <w:rsid w:val="001F1178"/>
    <w:rsid w:val="001F1B42"/>
    <w:rsid w:val="001F1BC3"/>
    <w:rsid w:val="001F1F7F"/>
    <w:rsid w:val="001F204B"/>
    <w:rsid w:val="001F2A96"/>
    <w:rsid w:val="001F2E4F"/>
    <w:rsid w:val="001F3FF7"/>
    <w:rsid w:val="001F43D6"/>
    <w:rsid w:val="001F4C82"/>
    <w:rsid w:val="001F52B5"/>
    <w:rsid w:val="001F5433"/>
    <w:rsid w:val="001F5685"/>
    <w:rsid w:val="001F5B2A"/>
    <w:rsid w:val="001F656A"/>
    <w:rsid w:val="001F6675"/>
    <w:rsid w:val="001F7624"/>
    <w:rsid w:val="001F7F19"/>
    <w:rsid w:val="002001CE"/>
    <w:rsid w:val="00200501"/>
    <w:rsid w:val="00200773"/>
    <w:rsid w:val="00200B4B"/>
    <w:rsid w:val="002013C4"/>
    <w:rsid w:val="00202371"/>
    <w:rsid w:val="00202623"/>
    <w:rsid w:val="002028CB"/>
    <w:rsid w:val="00203FD3"/>
    <w:rsid w:val="00203FE1"/>
    <w:rsid w:val="00204010"/>
    <w:rsid w:val="002043C3"/>
    <w:rsid w:val="00204690"/>
    <w:rsid w:val="002047C7"/>
    <w:rsid w:val="00204A08"/>
    <w:rsid w:val="00204D6C"/>
    <w:rsid w:val="00205057"/>
    <w:rsid w:val="00205366"/>
    <w:rsid w:val="00205382"/>
    <w:rsid w:val="00205837"/>
    <w:rsid w:val="00205920"/>
    <w:rsid w:val="00205980"/>
    <w:rsid w:val="00205A74"/>
    <w:rsid w:val="00205F72"/>
    <w:rsid w:val="00205FBA"/>
    <w:rsid w:val="0020671C"/>
    <w:rsid w:val="0020696A"/>
    <w:rsid w:val="00206A17"/>
    <w:rsid w:val="00206D47"/>
    <w:rsid w:val="0020710E"/>
    <w:rsid w:val="002072CE"/>
    <w:rsid w:val="00207551"/>
    <w:rsid w:val="00207781"/>
    <w:rsid w:val="00207BFD"/>
    <w:rsid w:val="00207D43"/>
    <w:rsid w:val="0021031A"/>
    <w:rsid w:val="0021051D"/>
    <w:rsid w:val="00210B9E"/>
    <w:rsid w:val="00210BE5"/>
    <w:rsid w:val="002113FE"/>
    <w:rsid w:val="0021163D"/>
    <w:rsid w:val="00211B7C"/>
    <w:rsid w:val="00212147"/>
    <w:rsid w:val="0021224D"/>
    <w:rsid w:val="002124BE"/>
    <w:rsid w:val="002128FC"/>
    <w:rsid w:val="00212AB5"/>
    <w:rsid w:val="00212B34"/>
    <w:rsid w:val="00212BA8"/>
    <w:rsid w:val="00213CAE"/>
    <w:rsid w:val="00213F98"/>
    <w:rsid w:val="002150D8"/>
    <w:rsid w:val="00216051"/>
    <w:rsid w:val="002167A3"/>
    <w:rsid w:val="00216AF5"/>
    <w:rsid w:val="00216B10"/>
    <w:rsid w:val="00216D1C"/>
    <w:rsid w:val="0021714F"/>
    <w:rsid w:val="002172D8"/>
    <w:rsid w:val="00220244"/>
    <w:rsid w:val="002202EE"/>
    <w:rsid w:val="002203C8"/>
    <w:rsid w:val="00220703"/>
    <w:rsid w:val="00220BFA"/>
    <w:rsid w:val="00220DFF"/>
    <w:rsid w:val="00221026"/>
    <w:rsid w:val="00221511"/>
    <w:rsid w:val="0022163D"/>
    <w:rsid w:val="0022175A"/>
    <w:rsid w:val="00221955"/>
    <w:rsid w:val="00221AB6"/>
    <w:rsid w:val="00221D4F"/>
    <w:rsid w:val="00221F31"/>
    <w:rsid w:val="00222372"/>
    <w:rsid w:val="002223FC"/>
    <w:rsid w:val="00223A3D"/>
    <w:rsid w:val="00223D7D"/>
    <w:rsid w:val="00223E0B"/>
    <w:rsid w:val="00223FA3"/>
    <w:rsid w:val="00224B38"/>
    <w:rsid w:val="00224F4E"/>
    <w:rsid w:val="00224F8E"/>
    <w:rsid w:val="002257C4"/>
    <w:rsid w:val="00225F50"/>
    <w:rsid w:val="0022635C"/>
    <w:rsid w:val="00226597"/>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459"/>
    <w:rsid w:val="002407CE"/>
    <w:rsid w:val="0024083C"/>
    <w:rsid w:val="002408E9"/>
    <w:rsid w:val="00240F65"/>
    <w:rsid w:val="00241A49"/>
    <w:rsid w:val="00241DE9"/>
    <w:rsid w:val="00241E32"/>
    <w:rsid w:val="00242717"/>
    <w:rsid w:val="00242BA0"/>
    <w:rsid w:val="00243272"/>
    <w:rsid w:val="00243580"/>
    <w:rsid w:val="002436DC"/>
    <w:rsid w:val="002437D5"/>
    <w:rsid w:val="00244174"/>
    <w:rsid w:val="002441A1"/>
    <w:rsid w:val="00244320"/>
    <w:rsid w:val="002449D0"/>
    <w:rsid w:val="00244A81"/>
    <w:rsid w:val="00244AA8"/>
    <w:rsid w:val="00244B6F"/>
    <w:rsid w:val="00244CD1"/>
    <w:rsid w:val="00244F95"/>
    <w:rsid w:val="002454C7"/>
    <w:rsid w:val="0024594D"/>
    <w:rsid w:val="00245A4E"/>
    <w:rsid w:val="00245B3F"/>
    <w:rsid w:val="0024673B"/>
    <w:rsid w:val="002469B4"/>
    <w:rsid w:val="00246F27"/>
    <w:rsid w:val="00247BC5"/>
    <w:rsid w:val="002501A1"/>
    <w:rsid w:val="00251265"/>
    <w:rsid w:val="002515FB"/>
    <w:rsid w:val="00251847"/>
    <w:rsid w:val="00251997"/>
    <w:rsid w:val="00251B18"/>
    <w:rsid w:val="00252624"/>
    <w:rsid w:val="00252958"/>
    <w:rsid w:val="002538DE"/>
    <w:rsid w:val="00253C92"/>
    <w:rsid w:val="00254BE6"/>
    <w:rsid w:val="00255282"/>
    <w:rsid w:val="002552B8"/>
    <w:rsid w:val="002553B3"/>
    <w:rsid w:val="002558A2"/>
    <w:rsid w:val="002559F7"/>
    <w:rsid w:val="002566DD"/>
    <w:rsid w:val="00256AB1"/>
    <w:rsid w:val="00257031"/>
    <w:rsid w:val="0025739E"/>
    <w:rsid w:val="00257490"/>
    <w:rsid w:val="00257590"/>
    <w:rsid w:val="002578C4"/>
    <w:rsid w:val="0026007D"/>
    <w:rsid w:val="00260DA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794"/>
    <w:rsid w:val="00267272"/>
    <w:rsid w:val="002672F5"/>
    <w:rsid w:val="002675E5"/>
    <w:rsid w:val="0026768C"/>
    <w:rsid w:val="00267BEB"/>
    <w:rsid w:val="00267D8E"/>
    <w:rsid w:val="002702CB"/>
    <w:rsid w:val="00270AD7"/>
    <w:rsid w:val="002710AE"/>
    <w:rsid w:val="002712C1"/>
    <w:rsid w:val="002712E6"/>
    <w:rsid w:val="002714EF"/>
    <w:rsid w:val="00271DEC"/>
    <w:rsid w:val="00271E62"/>
    <w:rsid w:val="00272FEB"/>
    <w:rsid w:val="00273FD4"/>
    <w:rsid w:val="00274018"/>
    <w:rsid w:val="002745FA"/>
    <w:rsid w:val="00274983"/>
    <w:rsid w:val="00274A52"/>
    <w:rsid w:val="00274DEB"/>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111D"/>
    <w:rsid w:val="00291589"/>
    <w:rsid w:val="00291A5D"/>
    <w:rsid w:val="00291C8B"/>
    <w:rsid w:val="00291D8A"/>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A0579"/>
    <w:rsid w:val="002A058F"/>
    <w:rsid w:val="002A0B35"/>
    <w:rsid w:val="002A108A"/>
    <w:rsid w:val="002A1B8A"/>
    <w:rsid w:val="002A1D32"/>
    <w:rsid w:val="002A243E"/>
    <w:rsid w:val="002A2E62"/>
    <w:rsid w:val="002A2E65"/>
    <w:rsid w:val="002A3D96"/>
    <w:rsid w:val="002A4173"/>
    <w:rsid w:val="002A4FED"/>
    <w:rsid w:val="002A6068"/>
    <w:rsid w:val="002A6784"/>
    <w:rsid w:val="002A75E1"/>
    <w:rsid w:val="002A7C92"/>
    <w:rsid w:val="002B003C"/>
    <w:rsid w:val="002B0126"/>
    <w:rsid w:val="002B04C3"/>
    <w:rsid w:val="002B0673"/>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AF9"/>
    <w:rsid w:val="002C2074"/>
    <w:rsid w:val="002C2CF2"/>
    <w:rsid w:val="002C34AE"/>
    <w:rsid w:val="002C3DA5"/>
    <w:rsid w:val="002C3F33"/>
    <w:rsid w:val="002C405B"/>
    <w:rsid w:val="002C4467"/>
    <w:rsid w:val="002C46CF"/>
    <w:rsid w:val="002C5027"/>
    <w:rsid w:val="002C5B77"/>
    <w:rsid w:val="002C5C2E"/>
    <w:rsid w:val="002C6ADD"/>
    <w:rsid w:val="002C6E35"/>
    <w:rsid w:val="002C6FAD"/>
    <w:rsid w:val="002C7095"/>
    <w:rsid w:val="002C75CD"/>
    <w:rsid w:val="002C78C8"/>
    <w:rsid w:val="002C7AEE"/>
    <w:rsid w:val="002C7CF1"/>
    <w:rsid w:val="002D004D"/>
    <w:rsid w:val="002D023E"/>
    <w:rsid w:val="002D02A9"/>
    <w:rsid w:val="002D0D89"/>
    <w:rsid w:val="002D19BC"/>
    <w:rsid w:val="002D21C3"/>
    <w:rsid w:val="002D2AE5"/>
    <w:rsid w:val="002D2B13"/>
    <w:rsid w:val="002D2CB6"/>
    <w:rsid w:val="002D2DD2"/>
    <w:rsid w:val="002D325D"/>
    <w:rsid w:val="002D328E"/>
    <w:rsid w:val="002D33C4"/>
    <w:rsid w:val="002D4031"/>
    <w:rsid w:val="002D41A4"/>
    <w:rsid w:val="002D4287"/>
    <w:rsid w:val="002D465F"/>
    <w:rsid w:val="002D4A78"/>
    <w:rsid w:val="002D4F33"/>
    <w:rsid w:val="002D56A9"/>
    <w:rsid w:val="002D5CC1"/>
    <w:rsid w:val="002D627B"/>
    <w:rsid w:val="002D6B32"/>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2BE"/>
    <w:rsid w:val="002F64D0"/>
    <w:rsid w:val="002F69FD"/>
    <w:rsid w:val="002F6AB9"/>
    <w:rsid w:val="002F76C0"/>
    <w:rsid w:val="00300849"/>
    <w:rsid w:val="003012A7"/>
    <w:rsid w:val="003013DD"/>
    <w:rsid w:val="00301D15"/>
    <w:rsid w:val="00301EB2"/>
    <w:rsid w:val="00302347"/>
    <w:rsid w:val="00303311"/>
    <w:rsid w:val="0030390C"/>
    <w:rsid w:val="003041A5"/>
    <w:rsid w:val="0030430C"/>
    <w:rsid w:val="00304639"/>
    <w:rsid w:val="00304A8D"/>
    <w:rsid w:val="00305952"/>
    <w:rsid w:val="00305CE0"/>
    <w:rsid w:val="00306612"/>
    <w:rsid w:val="00306ABA"/>
    <w:rsid w:val="00307151"/>
    <w:rsid w:val="00307853"/>
    <w:rsid w:val="00307A36"/>
    <w:rsid w:val="00307AB4"/>
    <w:rsid w:val="00307DCE"/>
    <w:rsid w:val="00307E09"/>
    <w:rsid w:val="003101B0"/>
    <w:rsid w:val="00310451"/>
    <w:rsid w:val="00310BBD"/>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FDC"/>
    <w:rsid w:val="003205C3"/>
    <w:rsid w:val="00320628"/>
    <w:rsid w:val="00320932"/>
    <w:rsid w:val="00320AB9"/>
    <w:rsid w:val="00320B94"/>
    <w:rsid w:val="003211CC"/>
    <w:rsid w:val="00321641"/>
    <w:rsid w:val="00321F0F"/>
    <w:rsid w:val="0032213F"/>
    <w:rsid w:val="00323644"/>
    <w:rsid w:val="00323F40"/>
    <w:rsid w:val="00323F5E"/>
    <w:rsid w:val="003247DC"/>
    <w:rsid w:val="00324F1D"/>
    <w:rsid w:val="003250CF"/>
    <w:rsid w:val="00325613"/>
    <w:rsid w:val="003257D6"/>
    <w:rsid w:val="00325A34"/>
    <w:rsid w:val="003261E0"/>
    <w:rsid w:val="003261F7"/>
    <w:rsid w:val="00326927"/>
    <w:rsid w:val="003272C6"/>
    <w:rsid w:val="0032734B"/>
    <w:rsid w:val="003273C1"/>
    <w:rsid w:val="00327505"/>
    <w:rsid w:val="003276C5"/>
    <w:rsid w:val="0033030B"/>
    <w:rsid w:val="0033041D"/>
    <w:rsid w:val="00330450"/>
    <w:rsid w:val="003304F4"/>
    <w:rsid w:val="00330BED"/>
    <w:rsid w:val="00330EC2"/>
    <w:rsid w:val="00331714"/>
    <w:rsid w:val="003318DC"/>
    <w:rsid w:val="003321D2"/>
    <w:rsid w:val="00332327"/>
    <w:rsid w:val="003323AB"/>
    <w:rsid w:val="00332573"/>
    <w:rsid w:val="00332BD8"/>
    <w:rsid w:val="00333184"/>
    <w:rsid w:val="00333C99"/>
    <w:rsid w:val="00333E08"/>
    <w:rsid w:val="0033426D"/>
    <w:rsid w:val="00334575"/>
    <w:rsid w:val="00334F78"/>
    <w:rsid w:val="00335347"/>
    <w:rsid w:val="003353B2"/>
    <w:rsid w:val="003353BD"/>
    <w:rsid w:val="003356A2"/>
    <w:rsid w:val="00336313"/>
    <w:rsid w:val="003369EB"/>
    <w:rsid w:val="00337060"/>
    <w:rsid w:val="00337131"/>
    <w:rsid w:val="00337147"/>
    <w:rsid w:val="00337787"/>
    <w:rsid w:val="00340756"/>
    <w:rsid w:val="00341364"/>
    <w:rsid w:val="00341668"/>
    <w:rsid w:val="00341884"/>
    <w:rsid w:val="003418AD"/>
    <w:rsid w:val="0034216B"/>
    <w:rsid w:val="0034242E"/>
    <w:rsid w:val="003429DC"/>
    <w:rsid w:val="00342BA3"/>
    <w:rsid w:val="00342DE8"/>
    <w:rsid w:val="00343E84"/>
    <w:rsid w:val="00344070"/>
    <w:rsid w:val="00344176"/>
    <w:rsid w:val="00344487"/>
    <w:rsid w:val="00344719"/>
    <w:rsid w:val="00344C45"/>
    <w:rsid w:val="00344CD0"/>
    <w:rsid w:val="00344D2F"/>
    <w:rsid w:val="0034557B"/>
    <w:rsid w:val="0034566F"/>
    <w:rsid w:val="00345AA7"/>
    <w:rsid w:val="00345E65"/>
    <w:rsid w:val="00346A2F"/>
    <w:rsid w:val="00346C7A"/>
    <w:rsid w:val="00346F68"/>
    <w:rsid w:val="00347D96"/>
    <w:rsid w:val="00350229"/>
    <w:rsid w:val="00350583"/>
    <w:rsid w:val="0035079B"/>
    <w:rsid w:val="00350887"/>
    <w:rsid w:val="00350909"/>
    <w:rsid w:val="00350952"/>
    <w:rsid w:val="003516D8"/>
    <w:rsid w:val="00352083"/>
    <w:rsid w:val="00352194"/>
    <w:rsid w:val="003523F5"/>
    <w:rsid w:val="003527C6"/>
    <w:rsid w:val="0035302F"/>
    <w:rsid w:val="003549C8"/>
    <w:rsid w:val="00354E3E"/>
    <w:rsid w:val="0035541F"/>
    <w:rsid w:val="00355CBB"/>
    <w:rsid w:val="00355FE2"/>
    <w:rsid w:val="0035604F"/>
    <w:rsid w:val="003563D2"/>
    <w:rsid w:val="0035649E"/>
    <w:rsid w:val="0035649F"/>
    <w:rsid w:val="003564B8"/>
    <w:rsid w:val="00356685"/>
    <w:rsid w:val="00356C15"/>
    <w:rsid w:val="00356C4D"/>
    <w:rsid w:val="0035746B"/>
    <w:rsid w:val="003574B9"/>
    <w:rsid w:val="00357B1B"/>
    <w:rsid w:val="00357C0F"/>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579"/>
    <w:rsid w:val="00365E5D"/>
    <w:rsid w:val="00366041"/>
    <w:rsid w:val="003664F2"/>
    <w:rsid w:val="003665B4"/>
    <w:rsid w:val="00366A49"/>
    <w:rsid w:val="00366B72"/>
    <w:rsid w:val="00367906"/>
    <w:rsid w:val="00367CEA"/>
    <w:rsid w:val="00367EA3"/>
    <w:rsid w:val="00370036"/>
    <w:rsid w:val="0037023A"/>
    <w:rsid w:val="003716AB"/>
    <w:rsid w:val="00371DE3"/>
    <w:rsid w:val="0037214F"/>
    <w:rsid w:val="003724F6"/>
    <w:rsid w:val="00372555"/>
    <w:rsid w:val="00372A06"/>
    <w:rsid w:val="00372CFE"/>
    <w:rsid w:val="00372FDB"/>
    <w:rsid w:val="0037362D"/>
    <w:rsid w:val="00373E25"/>
    <w:rsid w:val="003742D4"/>
    <w:rsid w:val="00374520"/>
    <w:rsid w:val="00374963"/>
    <w:rsid w:val="00374C40"/>
    <w:rsid w:val="0037526D"/>
    <w:rsid w:val="003757B1"/>
    <w:rsid w:val="00375D04"/>
    <w:rsid w:val="00375D10"/>
    <w:rsid w:val="00375DB3"/>
    <w:rsid w:val="003760CB"/>
    <w:rsid w:val="00376D87"/>
    <w:rsid w:val="00377980"/>
    <w:rsid w:val="00377CE7"/>
    <w:rsid w:val="003802A3"/>
    <w:rsid w:val="0038089E"/>
    <w:rsid w:val="00380991"/>
    <w:rsid w:val="003809C9"/>
    <w:rsid w:val="0038177B"/>
    <w:rsid w:val="00381BC2"/>
    <w:rsid w:val="0038263C"/>
    <w:rsid w:val="003829AA"/>
    <w:rsid w:val="00382B12"/>
    <w:rsid w:val="00382B33"/>
    <w:rsid w:val="00383BED"/>
    <w:rsid w:val="0038474C"/>
    <w:rsid w:val="003849B6"/>
    <w:rsid w:val="00384DA8"/>
    <w:rsid w:val="00385B79"/>
    <w:rsid w:val="00386B44"/>
    <w:rsid w:val="0038726B"/>
    <w:rsid w:val="00387305"/>
    <w:rsid w:val="00387547"/>
    <w:rsid w:val="00387E11"/>
    <w:rsid w:val="003901C1"/>
    <w:rsid w:val="00390504"/>
    <w:rsid w:val="00390546"/>
    <w:rsid w:val="00390A5E"/>
    <w:rsid w:val="00390DD6"/>
    <w:rsid w:val="00390FE7"/>
    <w:rsid w:val="003911D2"/>
    <w:rsid w:val="00392350"/>
    <w:rsid w:val="00392787"/>
    <w:rsid w:val="003930D3"/>
    <w:rsid w:val="0039316C"/>
    <w:rsid w:val="0039394A"/>
    <w:rsid w:val="003939B3"/>
    <w:rsid w:val="0039451B"/>
    <w:rsid w:val="0039475F"/>
    <w:rsid w:val="00394EF0"/>
    <w:rsid w:val="003951D8"/>
    <w:rsid w:val="003959F6"/>
    <w:rsid w:val="00395ACC"/>
    <w:rsid w:val="00395B39"/>
    <w:rsid w:val="00395C70"/>
    <w:rsid w:val="00396110"/>
    <w:rsid w:val="00396A65"/>
    <w:rsid w:val="00397068"/>
    <w:rsid w:val="003970F5"/>
    <w:rsid w:val="00397406"/>
    <w:rsid w:val="003978B9"/>
    <w:rsid w:val="00397F57"/>
    <w:rsid w:val="003A0355"/>
    <w:rsid w:val="003A16BC"/>
    <w:rsid w:val="003A17E7"/>
    <w:rsid w:val="003A1B48"/>
    <w:rsid w:val="003A1D35"/>
    <w:rsid w:val="003A1FD9"/>
    <w:rsid w:val="003A3425"/>
    <w:rsid w:val="003A404A"/>
    <w:rsid w:val="003A47F9"/>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525F"/>
    <w:rsid w:val="003B52B2"/>
    <w:rsid w:val="003B5351"/>
    <w:rsid w:val="003B5822"/>
    <w:rsid w:val="003B5E85"/>
    <w:rsid w:val="003B6682"/>
    <w:rsid w:val="003B69B6"/>
    <w:rsid w:val="003B761C"/>
    <w:rsid w:val="003B7A95"/>
    <w:rsid w:val="003C065E"/>
    <w:rsid w:val="003C0789"/>
    <w:rsid w:val="003C168C"/>
    <w:rsid w:val="003C1C84"/>
    <w:rsid w:val="003C1D3E"/>
    <w:rsid w:val="003C290B"/>
    <w:rsid w:val="003C2F83"/>
    <w:rsid w:val="003C3B07"/>
    <w:rsid w:val="003C4FDB"/>
    <w:rsid w:val="003C58F1"/>
    <w:rsid w:val="003C5F05"/>
    <w:rsid w:val="003C6A3F"/>
    <w:rsid w:val="003C6C04"/>
    <w:rsid w:val="003C6DA4"/>
    <w:rsid w:val="003C7442"/>
    <w:rsid w:val="003C7548"/>
    <w:rsid w:val="003D0875"/>
    <w:rsid w:val="003D1333"/>
    <w:rsid w:val="003D19AE"/>
    <w:rsid w:val="003D19C7"/>
    <w:rsid w:val="003D1D34"/>
    <w:rsid w:val="003D2009"/>
    <w:rsid w:val="003D2BA6"/>
    <w:rsid w:val="003D2D8B"/>
    <w:rsid w:val="003D344C"/>
    <w:rsid w:val="003D3755"/>
    <w:rsid w:val="003D3B9D"/>
    <w:rsid w:val="003D484E"/>
    <w:rsid w:val="003D4A1D"/>
    <w:rsid w:val="003D5EFF"/>
    <w:rsid w:val="003D6F09"/>
    <w:rsid w:val="003E00ED"/>
    <w:rsid w:val="003E0171"/>
    <w:rsid w:val="003E0315"/>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EDB"/>
    <w:rsid w:val="003E674A"/>
    <w:rsid w:val="003E6DA1"/>
    <w:rsid w:val="003E77A4"/>
    <w:rsid w:val="003E7AA2"/>
    <w:rsid w:val="003F0026"/>
    <w:rsid w:val="003F0168"/>
    <w:rsid w:val="003F0443"/>
    <w:rsid w:val="003F0CE7"/>
    <w:rsid w:val="003F0FB5"/>
    <w:rsid w:val="003F13AF"/>
    <w:rsid w:val="003F16E4"/>
    <w:rsid w:val="003F172D"/>
    <w:rsid w:val="003F18BB"/>
    <w:rsid w:val="003F20D1"/>
    <w:rsid w:val="003F25BE"/>
    <w:rsid w:val="003F3539"/>
    <w:rsid w:val="003F366A"/>
    <w:rsid w:val="003F3C12"/>
    <w:rsid w:val="003F3C2B"/>
    <w:rsid w:val="003F3E46"/>
    <w:rsid w:val="003F4534"/>
    <w:rsid w:val="003F4BFE"/>
    <w:rsid w:val="003F4F72"/>
    <w:rsid w:val="003F58AC"/>
    <w:rsid w:val="003F6300"/>
    <w:rsid w:val="003F691F"/>
    <w:rsid w:val="003F7169"/>
    <w:rsid w:val="003F7BB5"/>
    <w:rsid w:val="003F7D71"/>
    <w:rsid w:val="00400441"/>
    <w:rsid w:val="00400512"/>
    <w:rsid w:val="004009AD"/>
    <w:rsid w:val="004009EB"/>
    <w:rsid w:val="00400FE3"/>
    <w:rsid w:val="00401393"/>
    <w:rsid w:val="004013D1"/>
    <w:rsid w:val="00401B8F"/>
    <w:rsid w:val="00401E66"/>
    <w:rsid w:val="004026A0"/>
    <w:rsid w:val="00402AFF"/>
    <w:rsid w:val="00402CBF"/>
    <w:rsid w:val="00403856"/>
    <w:rsid w:val="00404BED"/>
    <w:rsid w:val="00404D6B"/>
    <w:rsid w:val="004055A0"/>
    <w:rsid w:val="00405EF8"/>
    <w:rsid w:val="0040631D"/>
    <w:rsid w:val="00406567"/>
    <w:rsid w:val="0040682E"/>
    <w:rsid w:val="00407256"/>
    <w:rsid w:val="00407CB3"/>
    <w:rsid w:val="00410C88"/>
    <w:rsid w:val="0041143C"/>
    <w:rsid w:val="00411DAF"/>
    <w:rsid w:val="00411FB8"/>
    <w:rsid w:val="00412F12"/>
    <w:rsid w:val="004139E8"/>
    <w:rsid w:val="00413CBD"/>
    <w:rsid w:val="00414EA6"/>
    <w:rsid w:val="004150B0"/>
    <w:rsid w:val="00415A66"/>
    <w:rsid w:val="00415DC0"/>
    <w:rsid w:val="004160B8"/>
    <w:rsid w:val="004161F2"/>
    <w:rsid w:val="0041636F"/>
    <w:rsid w:val="00416720"/>
    <w:rsid w:val="00416746"/>
    <w:rsid w:val="004167E4"/>
    <w:rsid w:val="00416922"/>
    <w:rsid w:val="00416E11"/>
    <w:rsid w:val="00416F9A"/>
    <w:rsid w:val="00416FDD"/>
    <w:rsid w:val="00417071"/>
    <w:rsid w:val="0042054C"/>
    <w:rsid w:val="00420755"/>
    <w:rsid w:val="00420D87"/>
    <w:rsid w:val="00420E8A"/>
    <w:rsid w:val="004214DB"/>
    <w:rsid w:val="00421592"/>
    <w:rsid w:val="0042188B"/>
    <w:rsid w:val="00421E7B"/>
    <w:rsid w:val="00422202"/>
    <w:rsid w:val="0042256F"/>
    <w:rsid w:val="004227D0"/>
    <w:rsid w:val="004229A2"/>
    <w:rsid w:val="00423211"/>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27B"/>
    <w:rsid w:val="00430381"/>
    <w:rsid w:val="00430705"/>
    <w:rsid w:val="0043193F"/>
    <w:rsid w:val="004319FF"/>
    <w:rsid w:val="00431D0F"/>
    <w:rsid w:val="004325FE"/>
    <w:rsid w:val="00432753"/>
    <w:rsid w:val="00432CBF"/>
    <w:rsid w:val="00432E3C"/>
    <w:rsid w:val="004334D1"/>
    <w:rsid w:val="00433506"/>
    <w:rsid w:val="004337B1"/>
    <w:rsid w:val="00433812"/>
    <w:rsid w:val="00433974"/>
    <w:rsid w:val="004345AE"/>
    <w:rsid w:val="004348D0"/>
    <w:rsid w:val="00434D2B"/>
    <w:rsid w:val="004357D3"/>
    <w:rsid w:val="00435970"/>
    <w:rsid w:val="00435CF9"/>
    <w:rsid w:val="00436501"/>
    <w:rsid w:val="00436EAD"/>
    <w:rsid w:val="0043735D"/>
    <w:rsid w:val="004377CD"/>
    <w:rsid w:val="0043792C"/>
    <w:rsid w:val="00437A8F"/>
    <w:rsid w:val="00437D5C"/>
    <w:rsid w:val="00437E95"/>
    <w:rsid w:val="0044043D"/>
    <w:rsid w:val="00440B19"/>
    <w:rsid w:val="00440E0F"/>
    <w:rsid w:val="0044109B"/>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8A9"/>
    <w:rsid w:val="004458E1"/>
    <w:rsid w:val="00445D64"/>
    <w:rsid w:val="00446090"/>
    <w:rsid w:val="00446A12"/>
    <w:rsid w:val="00446E15"/>
    <w:rsid w:val="0044712B"/>
    <w:rsid w:val="004479EA"/>
    <w:rsid w:val="00447CCD"/>
    <w:rsid w:val="00447E82"/>
    <w:rsid w:val="0045002D"/>
    <w:rsid w:val="0045081C"/>
    <w:rsid w:val="00452107"/>
    <w:rsid w:val="004527CC"/>
    <w:rsid w:val="00452C26"/>
    <w:rsid w:val="00452E8E"/>
    <w:rsid w:val="004532CD"/>
    <w:rsid w:val="004536E9"/>
    <w:rsid w:val="00453B64"/>
    <w:rsid w:val="00453C4F"/>
    <w:rsid w:val="00453EB0"/>
    <w:rsid w:val="004548EF"/>
    <w:rsid w:val="00455134"/>
    <w:rsid w:val="004552CE"/>
    <w:rsid w:val="0045568E"/>
    <w:rsid w:val="00455B14"/>
    <w:rsid w:val="00455E72"/>
    <w:rsid w:val="004560A0"/>
    <w:rsid w:val="004561D0"/>
    <w:rsid w:val="00456365"/>
    <w:rsid w:val="004564B5"/>
    <w:rsid w:val="004564CD"/>
    <w:rsid w:val="0045663D"/>
    <w:rsid w:val="00456A13"/>
    <w:rsid w:val="00456AB1"/>
    <w:rsid w:val="00456B3C"/>
    <w:rsid w:val="004576DD"/>
    <w:rsid w:val="00457BFA"/>
    <w:rsid w:val="00460706"/>
    <w:rsid w:val="00460C75"/>
    <w:rsid w:val="00460E03"/>
    <w:rsid w:val="00460EE9"/>
    <w:rsid w:val="004611DF"/>
    <w:rsid w:val="004614B5"/>
    <w:rsid w:val="00461877"/>
    <w:rsid w:val="0046249D"/>
    <w:rsid w:val="00462614"/>
    <w:rsid w:val="00463383"/>
    <w:rsid w:val="00463D79"/>
    <w:rsid w:val="00464007"/>
    <w:rsid w:val="00464C1D"/>
    <w:rsid w:val="00465A9A"/>
    <w:rsid w:val="00466062"/>
    <w:rsid w:val="00466831"/>
    <w:rsid w:val="00467633"/>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570"/>
    <w:rsid w:val="00476EC5"/>
    <w:rsid w:val="00477187"/>
    <w:rsid w:val="004771FE"/>
    <w:rsid w:val="004778C5"/>
    <w:rsid w:val="00480A0F"/>
    <w:rsid w:val="00480BED"/>
    <w:rsid w:val="00480E55"/>
    <w:rsid w:val="0048119A"/>
    <w:rsid w:val="00481580"/>
    <w:rsid w:val="00481918"/>
    <w:rsid w:val="00481A11"/>
    <w:rsid w:val="00482343"/>
    <w:rsid w:val="0048279C"/>
    <w:rsid w:val="00482B29"/>
    <w:rsid w:val="00482B8D"/>
    <w:rsid w:val="00482E26"/>
    <w:rsid w:val="00483FC5"/>
    <w:rsid w:val="004842C3"/>
    <w:rsid w:val="004845BF"/>
    <w:rsid w:val="004846A3"/>
    <w:rsid w:val="00484C6B"/>
    <w:rsid w:val="00484FE9"/>
    <w:rsid w:val="0048503C"/>
    <w:rsid w:val="0048640C"/>
    <w:rsid w:val="00486C89"/>
    <w:rsid w:val="00487245"/>
    <w:rsid w:val="0048789B"/>
    <w:rsid w:val="00490465"/>
    <w:rsid w:val="00490AFD"/>
    <w:rsid w:val="00490D0D"/>
    <w:rsid w:val="0049101E"/>
    <w:rsid w:val="004911CB"/>
    <w:rsid w:val="00491AC4"/>
    <w:rsid w:val="00491CAA"/>
    <w:rsid w:val="00491CC6"/>
    <w:rsid w:val="00491FD3"/>
    <w:rsid w:val="0049208C"/>
    <w:rsid w:val="00492E36"/>
    <w:rsid w:val="00493A5B"/>
    <w:rsid w:val="00493F57"/>
    <w:rsid w:val="00494082"/>
    <w:rsid w:val="004941AB"/>
    <w:rsid w:val="0049491D"/>
    <w:rsid w:val="00494C48"/>
    <w:rsid w:val="00494EB3"/>
    <w:rsid w:val="004953A0"/>
    <w:rsid w:val="0049542C"/>
    <w:rsid w:val="00495670"/>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F71"/>
    <w:rsid w:val="004A1529"/>
    <w:rsid w:val="004A18DD"/>
    <w:rsid w:val="004A1C09"/>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BD7"/>
    <w:rsid w:val="004B530D"/>
    <w:rsid w:val="004B5618"/>
    <w:rsid w:val="004B5A0C"/>
    <w:rsid w:val="004B5C02"/>
    <w:rsid w:val="004B648C"/>
    <w:rsid w:val="004B68C1"/>
    <w:rsid w:val="004B69F7"/>
    <w:rsid w:val="004B6ACA"/>
    <w:rsid w:val="004B7230"/>
    <w:rsid w:val="004B737B"/>
    <w:rsid w:val="004C02F7"/>
    <w:rsid w:val="004C0488"/>
    <w:rsid w:val="004C0BC5"/>
    <w:rsid w:val="004C102C"/>
    <w:rsid w:val="004C11AA"/>
    <w:rsid w:val="004C12B4"/>
    <w:rsid w:val="004C1740"/>
    <w:rsid w:val="004C1BBC"/>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422E"/>
    <w:rsid w:val="004D4284"/>
    <w:rsid w:val="004D43AA"/>
    <w:rsid w:val="004D66E1"/>
    <w:rsid w:val="004D759E"/>
    <w:rsid w:val="004D7615"/>
    <w:rsid w:val="004D7A03"/>
    <w:rsid w:val="004D7E48"/>
    <w:rsid w:val="004E075E"/>
    <w:rsid w:val="004E0B8C"/>
    <w:rsid w:val="004E1039"/>
    <w:rsid w:val="004E15CF"/>
    <w:rsid w:val="004E17FA"/>
    <w:rsid w:val="004E20D4"/>
    <w:rsid w:val="004E23E4"/>
    <w:rsid w:val="004E2615"/>
    <w:rsid w:val="004E292D"/>
    <w:rsid w:val="004E2E65"/>
    <w:rsid w:val="004E2EB9"/>
    <w:rsid w:val="004E300A"/>
    <w:rsid w:val="004E3221"/>
    <w:rsid w:val="004E3EC0"/>
    <w:rsid w:val="004E4026"/>
    <w:rsid w:val="004E45FD"/>
    <w:rsid w:val="004E480B"/>
    <w:rsid w:val="004E493D"/>
    <w:rsid w:val="004E4F34"/>
    <w:rsid w:val="004E4F88"/>
    <w:rsid w:val="004E5022"/>
    <w:rsid w:val="004E52BE"/>
    <w:rsid w:val="004E5E79"/>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C4A"/>
    <w:rsid w:val="004F1E62"/>
    <w:rsid w:val="004F301B"/>
    <w:rsid w:val="004F3445"/>
    <w:rsid w:val="004F3710"/>
    <w:rsid w:val="004F45EC"/>
    <w:rsid w:val="004F4CC9"/>
    <w:rsid w:val="004F4F58"/>
    <w:rsid w:val="004F50EC"/>
    <w:rsid w:val="004F53DA"/>
    <w:rsid w:val="004F5983"/>
    <w:rsid w:val="004F5B3E"/>
    <w:rsid w:val="004F5BC5"/>
    <w:rsid w:val="004F625A"/>
    <w:rsid w:val="004F661B"/>
    <w:rsid w:val="004F663C"/>
    <w:rsid w:val="004F688C"/>
    <w:rsid w:val="004F704C"/>
    <w:rsid w:val="004F708B"/>
    <w:rsid w:val="004F7766"/>
    <w:rsid w:val="004F7BE6"/>
    <w:rsid w:val="004F7FCF"/>
    <w:rsid w:val="0050029A"/>
    <w:rsid w:val="005005D4"/>
    <w:rsid w:val="005006DD"/>
    <w:rsid w:val="0050093F"/>
    <w:rsid w:val="00500D8C"/>
    <w:rsid w:val="0050113C"/>
    <w:rsid w:val="00501581"/>
    <w:rsid w:val="00501895"/>
    <w:rsid w:val="005019E0"/>
    <w:rsid w:val="00501B66"/>
    <w:rsid w:val="00501CD5"/>
    <w:rsid w:val="00501D37"/>
    <w:rsid w:val="005021C7"/>
    <w:rsid w:val="005022F6"/>
    <w:rsid w:val="005025D3"/>
    <w:rsid w:val="00502A2B"/>
    <w:rsid w:val="00502B0C"/>
    <w:rsid w:val="00502D6B"/>
    <w:rsid w:val="00502F65"/>
    <w:rsid w:val="00503429"/>
    <w:rsid w:val="00503687"/>
    <w:rsid w:val="00503954"/>
    <w:rsid w:val="00503A18"/>
    <w:rsid w:val="00504306"/>
    <w:rsid w:val="00504EDA"/>
    <w:rsid w:val="00505C36"/>
    <w:rsid w:val="00505DDB"/>
    <w:rsid w:val="00506CDD"/>
    <w:rsid w:val="00506F18"/>
    <w:rsid w:val="0050716B"/>
    <w:rsid w:val="00507302"/>
    <w:rsid w:val="0050744C"/>
    <w:rsid w:val="005075E5"/>
    <w:rsid w:val="00507A22"/>
    <w:rsid w:val="00507B77"/>
    <w:rsid w:val="00510149"/>
    <w:rsid w:val="0051080A"/>
    <w:rsid w:val="00510ECA"/>
    <w:rsid w:val="00511181"/>
    <w:rsid w:val="00511BC8"/>
    <w:rsid w:val="00511CCF"/>
    <w:rsid w:val="005129BF"/>
    <w:rsid w:val="005130C3"/>
    <w:rsid w:val="005133CF"/>
    <w:rsid w:val="0051435E"/>
    <w:rsid w:val="005143AB"/>
    <w:rsid w:val="00514633"/>
    <w:rsid w:val="0051522A"/>
    <w:rsid w:val="00515C49"/>
    <w:rsid w:val="005161C1"/>
    <w:rsid w:val="00516961"/>
    <w:rsid w:val="005169A6"/>
    <w:rsid w:val="00516A09"/>
    <w:rsid w:val="005174F5"/>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F6"/>
    <w:rsid w:val="00523D25"/>
    <w:rsid w:val="00524A77"/>
    <w:rsid w:val="00524BD1"/>
    <w:rsid w:val="00524E42"/>
    <w:rsid w:val="00525341"/>
    <w:rsid w:val="00525370"/>
    <w:rsid w:val="00525A9F"/>
    <w:rsid w:val="00525C9D"/>
    <w:rsid w:val="00525E0C"/>
    <w:rsid w:val="00525E6C"/>
    <w:rsid w:val="00525E94"/>
    <w:rsid w:val="00526166"/>
    <w:rsid w:val="005263C9"/>
    <w:rsid w:val="00526AC7"/>
    <w:rsid w:val="00527138"/>
    <w:rsid w:val="00527139"/>
    <w:rsid w:val="00527AB9"/>
    <w:rsid w:val="00530305"/>
    <w:rsid w:val="005304B0"/>
    <w:rsid w:val="00530B83"/>
    <w:rsid w:val="00531D09"/>
    <w:rsid w:val="00532233"/>
    <w:rsid w:val="00532294"/>
    <w:rsid w:val="005325EA"/>
    <w:rsid w:val="005326AE"/>
    <w:rsid w:val="0053327D"/>
    <w:rsid w:val="0053362E"/>
    <w:rsid w:val="00533819"/>
    <w:rsid w:val="00533A02"/>
    <w:rsid w:val="0053493B"/>
    <w:rsid w:val="00534B77"/>
    <w:rsid w:val="00534E27"/>
    <w:rsid w:val="00534FA3"/>
    <w:rsid w:val="005352DA"/>
    <w:rsid w:val="00535352"/>
    <w:rsid w:val="005356C3"/>
    <w:rsid w:val="0053570F"/>
    <w:rsid w:val="0053618B"/>
    <w:rsid w:val="005364C8"/>
    <w:rsid w:val="00537114"/>
    <w:rsid w:val="00537816"/>
    <w:rsid w:val="00537BC7"/>
    <w:rsid w:val="00540160"/>
    <w:rsid w:val="00540C22"/>
    <w:rsid w:val="005410D7"/>
    <w:rsid w:val="005416B6"/>
    <w:rsid w:val="00541AB3"/>
    <w:rsid w:val="00541FFC"/>
    <w:rsid w:val="005420E3"/>
    <w:rsid w:val="005427E2"/>
    <w:rsid w:val="0054294D"/>
    <w:rsid w:val="00542AE7"/>
    <w:rsid w:val="00542BA1"/>
    <w:rsid w:val="00542D6F"/>
    <w:rsid w:val="00542EF6"/>
    <w:rsid w:val="0054316E"/>
    <w:rsid w:val="0054345B"/>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EA"/>
    <w:rsid w:val="005468F7"/>
    <w:rsid w:val="00546993"/>
    <w:rsid w:val="0054715E"/>
    <w:rsid w:val="005471BE"/>
    <w:rsid w:val="005476D6"/>
    <w:rsid w:val="0054775A"/>
    <w:rsid w:val="005478D5"/>
    <w:rsid w:val="005478FA"/>
    <w:rsid w:val="00547AE5"/>
    <w:rsid w:val="00547BD4"/>
    <w:rsid w:val="00547E35"/>
    <w:rsid w:val="005505E0"/>
    <w:rsid w:val="00550A96"/>
    <w:rsid w:val="00550D7A"/>
    <w:rsid w:val="00550E0F"/>
    <w:rsid w:val="005514E5"/>
    <w:rsid w:val="00552081"/>
    <w:rsid w:val="00552816"/>
    <w:rsid w:val="00552A44"/>
    <w:rsid w:val="00552BC1"/>
    <w:rsid w:val="00552C01"/>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12A"/>
    <w:rsid w:val="00561B4C"/>
    <w:rsid w:val="00561D7A"/>
    <w:rsid w:val="00561ED7"/>
    <w:rsid w:val="00562523"/>
    <w:rsid w:val="005633AF"/>
    <w:rsid w:val="00563595"/>
    <w:rsid w:val="00563730"/>
    <w:rsid w:val="005645B9"/>
    <w:rsid w:val="00565107"/>
    <w:rsid w:val="00565866"/>
    <w:rsid w:val="00565A2A"/>
    <w:rsid w:val="00565DA8"/>
    <w:rsid w:val="00565F23"/>
    <w:rsid w:val="005660C6"/>
    <w:rsid w:val="00566244"/>
    <w:rsid w:val="00566634"/>
    <w:rsid w:val="00566F04"/>
    <w:rsid w:val="00567238"/>
    <w:rsid w:val="005677D5"/>
    <w:rsid w:val="00567808"/>
    <w:rsid w:val="00570395"/>
    <w:rsid w:val="0057055A"/>
    <w:rsid w:val="005707F6"/>
    <w:rsid w:val="00570ECF"/>
    <w:rsid w:val="00570F5A"/>
    <w:rsid w:val="00571A9F"/>
    <w:rsid w:val="00571B1C"/>
    <w:rsid w:val="00571E08"/>
    <w:rsid w:val="00571F22"/>
    <w:rsid w:val="0057235D"/>
    <w:rsid w:val="005724F0"/>
    <w:rsid w:val="00572530"/>
    <w:rsid w:val="00572C41"/>
    <w:rsid w:val="00572DE8"/>
    <w:rsid w:val="00572EEA"/>
    <w:rsid w:val="005733D1"/>
    <w:rsid w:val="00573440"/>
    <w:rsid w:val="00573B2C"/>
    <w:rsid w:val="00573B6D"/>
    <w:rsid w:val="00573B96"/>
    <w:rsid w:val="00573DD1"/>
    <w:rsid w:val="00574476"/>
    <w:rsid w:val="005746BF"/>
    <w:rsid w:val="00575517"/>
    <w:rsid w:val="00575B79"/>
    <w:rsid w:val="00575BC0"/>
    <w:rsid w:val="00577080"/>
    <w:rsid w:val="0057725F"/>
    <w:rsid w:val="005772E8"/>
    <w:rsid w:val="00577CAC"/>
    <w:rsid w:val="00577DD2"/>
    <w:rsid w:val="00577DDC"/>
    <w:rsid w:val="00580981"/>
    <w:rsid w:val="0058115D"/>
    <w:rsid w:val="00581284"/>
    <w:rsid w:val="005812F9"/>
    <w:rsid w:val="0058176A"/>
    <w:rsid w:val="00582498"/>
    <w:rsid w:val="0058294D"/>
    <w:rsid w:val="005830A3"/>
    <w:rsid w:val="005833AB"/>
    <w:rsid w:val="0058371D"/>
    <w:rsid w:val="005838EF"/>
    <w:rsid w:val="00583926"/>
    <w:rsid w:val="00583F0E"/>
    <w:rsid w:val="00583F0F"/>
    <w:rsid w:val="00584516"/>
    <w:rsid w:val="00584626"/>
    <w:rsid w:val="00584866"/>
    <w:rsid w:val="00584C25"/>
    <w:rsid w:val="00584D75"/>
    <w:rsid w:val="00585217"/>
    <w:rsid w:val="00585588"/>
    <w:rsid w:val="00586AC0"/>
    <w:rsid w:val="00586BEC"/>
    <w:rsid w:val="005873B7"/>
    <w:rsid w:val="00587773"/>
    <w:rsid w:val="00587F1A"/>
    <w:rsid w:val="0059068E"/>
    <w:rsid w:val="00590C17"/>
    <w:rsid w:val="00590F27"/>
    <w:rsid w:val="0059112F"/>
    <w:rsid w:val="005915A9"/>
    <w:rsid w:val="00591BBF"/>
    <w:rsid w:val="00592004"/>
    <w:rsid w:val="00592197"/>
    <w:rsid w:val="00592947"/>
    <w:rsid w:val="00592FAA"/>
    <w:rsid w:val="0059318C"/>
    <w:rsid w:val="00593492"/>
    <w:rsid w:val="00593569"/>
    <w:rsid w:val="00593C9A"/>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7A4"/>
    <w:rsid w:val="00597CC2"/>
    <w:rsid w:val="00597D52"/>
    <w:rsid w:val="005A07B1"/>
    <w:rsid w:val="005A099E"/>
    <w:rsid w:val="005A0E12"/>
    <w:rsid w:val="005A1403"/>
    <w:rsid w:val="005A189D"/>
    <w:rsid w:val="005A21D7"/>
    <w:rsid w:val="005A24EA"/>
    <w:rsid w:val="005A258E"/>
    <w:rsid w:val="005A2710"/>
    <w:rsid w:val="005A30B8"/>
    <w:rsid w:val="005A3506"/>
    <w:rsid w:val="005A3841"/>
    <w:rsid w:val="005A4535"/>
    <w:rsid w:val="005A4C82"/>
    <w:rsid w:val="005A557C"/>
    <w:rsid w:val="005A5E90"/>
    <w:rsid w:val="005A5FC5"/>
    <w:rsid w:val="005A6687"/>
    <w:rsid w:val="005A67FD"/>
    <w:rsid w:val="005A72FB"/>
    <w:rsid w:val="005A7345"/>
    <w:rsid w:val="005A77A6"/>
    <w:rsid w:val="005A7EBE"/>
    <w:rsid w:val="005B00A4"/>
    <w:rsid w:val="005B0422"/>
    <w:rsid w:val="005B04CC"/>
    <w:rsid w:val="005B08AF"/>
    <w:rsid w:val="005B0982"/>
    <w:rsid w:val="005B0BB1"/>
    <w:rsid w:val="005B111D"/>
    <w:rsid w:val="005B21BE"/>
    <w:rsid w:val="005B27C4"/>
    <w:rsid w:val="005B2814"/>
    <w:rsid w:val="005B2834"/>
    <w:rsid w:val="005B2B13"/>
    <w:rsid w:val="005B2E58"/>
    <w:rsid w:val="005B349B"/>
    <w:rsid w:val="005B3672"/>
    <w:rsid w:val="005B3EBA"/>
    <w:rsid w:val="005B406C"/>
    <w:rsid w:val="005B4534"/>
    <w:rsid w:val="005B4D9B"/>
    <w:rsid w:val="005B5BA7"/>
    <w:rsid w:val="005B5CC4"/>
    <w:rsid w:val="005B5E57"/>
    <w:rsid w:val="005B5FA6"/>
    <w:rsid w:val="005B60EA"/>
    <w:rsid w:val="005B633C"/>
    <w:rsid w:val="005B6591"/>
    <w:rsid w:val="005B68C2"/>
    <w:rsid w:val="005B6BED"/>
    <w:rsid w:val="005B7D2A"/>
    <w:rsid w:val="005C0A82"/>
    <w:rsid w:val="005C0E18"/>
    <w:rsid w:val="005C0FA6"/>
    <w:rsid w:val="005C121C"/>
    <w:rsid w:val="005C1907"/>
    <w:rsid w:val="005C199D"/>
    <w:rsid w:val="005C1FDE"/>
    <w:rsid w:val="005C20A2"/>
    <w:rsid w:val="005C22A6"/>
    <w:rsid w:val="005C2A1A"/>
    <w:rsid w:val="005C4205"/>
    <w:rsid w:val="005C4349"/>
    <w:rsid w:val="005C4616"/>
    <w:rsid w:val="005C4A93"/>
    <w:rsid w:val="005C4AB9"/>
    <w:rsid w:val="005C4ADC"/>
    <w:rsid w:val="005C4D7E"/>
    <w:rsid w:val="005C4F9D"/>
    <w:rsid w:val="005C5229"/>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75C"/>
    <w:rsid w:val="005D2C5F"/>
    <w:rsid w:val="005D2FDF"/>
    <w:rsid w:val="005D3A8D"/>
    <w:rsid w:val="005D4172"/>
    <w:rsid w:val="005D4F25"/>
    <w:rsid w:val="005D50AC"/>
    <w:rsid w:val="005D56EA"/>
    <w:rsid w:val="005D58D9"/>
    <w:rsid w:val="005D59A5"/>
    <w:rsid w:val="005D5DF5"/>
    <w:rsid w:val="005D6652"/>
    <w:rsid w:val="005D6ACC"/>
    <w:rsid w:val="005D7777"/>
    <w:rsid w:val="005D7CCD"/>
    <w:rsid w:val="005D7F50"/>
    <w:rsid w:val="005D7F8D"/>
    <w:rsid w:val="005E05B8"/>
    <w:rsid w:val="005E065A"/>
    <w:rsid w:val="005E0797"/>
    <w:rsid w:val="005E0B62"/>
    <w:rsid w:val="005E12E7"/>
    <w:rsid w:val="005E1478"/>
    <w:rsid w:val="005E1AD0"/>
    <w:rsid w:val="005E1EB2"/>
    <w:rsid w:val="005E24F5"/>
    <w:rsid w:val="005E2BC7"/>
    <w:rsid w:val="005E2DBD"/>
    <w:rsid w:val="005E2E52"/>
    <w:rsid w:val="005E31B4"/>
    <w:rsid w:val="005E35B8"/>
    <w:rsid w:val="005E35D0"/>
    <w:rsid w:val="005E395B"/>
    <w:rsid w:val="005E3AC7"/>
    <w:rsid w:val="005E470C"/>
    <w:rsid w:val="005E4AD8"/>
    <w:rsid w:val="005E4EEA"/>
    <w:rsid w:val="005E55D4"/>
    <w:rsid w:val="005E59C4"/>
    <w:rsid w:val="005E5B77"/>
    <w:rsid w:val="005E6026"/>
    <w:rsid w:val="005E66EC"/>
    <w:rsid w:val="005E7317"/>
    <w:rsid w:val="005E78FA"/>
    <w:rsid w:val="005F0171"/>
    <w:rsid w:val="005F07E9"/>
    <w:rsid w:val="005F0E49"/>
    <w:rsid w:val="005F101D"/>
    <w:rsid w:val="005F21E0"/>
    <w:rsid w:val="005F2B11"/>
    <w:rsid w:val="005F35C9"/>
    <w:rsid w:val="005F385C"/>
    <w:rsid w:val="005F3C6E"/>
    <w:rsid w:val="005F4CB4"/>
    <w:rsid w:val="005F59D0"/>
    <w:rsid w:val="005F5A99"/>
    <w:rsid w:val="005F6052"/>
    <w:rsid w:val="005F6063"/>
    <w:rsid w:val="005F6610"/>
    <w:rsid w:val="005F67CD"/>
    <w:rsid w:val="005F6EBE"/>
    <w:rsid w:val="005F70FE"/>
    <w:rsid w:val="005F73B4"/>
    <w:rsid w:val="005F776B"/>
    <w:rsid w:val="005F79DF"/>
    <w:rsid w:val="0060024A"/>
    <w:rsid w:val="00600A63"/>
    <w:rsid w:val="00600D39"/>
    <w:rsid w:val="006012C9"/>
    <w:rsid w:val="00601479"/>
    <w:rsid w:val="00601BB2"/>
    <w:rsid w:val="00602EA8"/>
    <w:rsid w:val="0060301D"/>
    <w:rsid w:val="00603160"/>
    <w:rsid w:val="006031BF"/>
    <w:rsid w:val="00603515"/>
    <w:rsid w:val="00604FA0"/>
    <w:rsid w:val="0060537A"/>
    <w:rsid w:val="0060566C"/>
    <w:rsid w:val="00605727"/>
    <w:rsid w:val="006060B8"/>
    <w:rsid w:val="00606176"/>
    <w:rsid w:val="006061CA"/>
    <w:rsid w:val="00606437"/>
    <w:rsid w:val="00606840"/>
    <w:rsid w:val="00606B8A"/>
    <w:rsid w:val="006071A7"/>
    <w:rsid w:val="006077AA"/>
    <w:rsid w:val="00607921"/>
    <w:rsid w:val="006079B8"/>
    <w:rsid w:val="006108C3"/>
    <w:rsid w:val="006109EC"/>
    <w:rsid w:val="00610C7D"/>
    <w:rsid w:val="00610CC0"/>
    <w:rsid w:val="006110FF"/>
    <w:rsid w:val="00611274"/>
    <w:rsid w:val="00611F77"/>
    <w:rsid w:val="00611FBC"/>
    <w:rsid w:val="006120BE"/>
    <w:rsid w:val="006120D8"/>
    <w:rsid w:val="0061257A"/>
    <w:rsid w:val="00612591"/>
    <w:rsid w:val="00612659"/>
    <w:rsid w:val="00612743"/>
    <w:rsid w:val="006128AF"/>
    <w:rsid w:val="00612C43"/>
    <w:rsid w:val="00613105"/>
    <w:rsid w:val="006145EA"/>
    <w:rsid w:val="00614FC7"/>
    <w:rsid w:val="0061529D"/>
    <w:rsid w:val="00615356"/>
    <w:rsid w:val="006163BD"/>
    <w:rsid w:val="00616872"/>
    <w:rsid w:val="00616A7B"/>
    <w:rsid w:val="00616ED4"/>
    <w:rsid w:val="00617689"/>
    <w:rsid w:val="00620CA6"/>
    <w:rsid w:val="00621092"/>
    <w:rsid w:val="006212E2"/>
    <w:rsid w:val="00621871"/>
    <w:rsid w:val="006218B0"/>
    <w:rsid w:val="00621925"/>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D1B"/>
    <w:rsid w:val="00631204"/>
    <w:rsid w:val="00631251"/>
    <w:rsid w:val="00631274"/>
    <w:rsid w:val="006314BB"/>
    <w:rsid w:val="00631661"/>
    <w:rsid w:val="006321A2"/>
    <w:rsid w:val="0063223A"/>
    <w:rsid w:val="0063254B"/>
    <w:rsid w:val="00632832"/>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40B81"/>
    <w:rsid w:val="00640BA8"/>
    <w:rsid w:val="00640F6D"/>
    <w:rsid w:val="00640F7B"/>
    <w:rsid w:val="006410BA"/>
    <w:rsid w:val="006412B8"/>
    <w:rsid w:val="006419C0"/>
    <w:rsid w:val="00641D62"/>
    <w:rsid w:val="00641F4F"/>
    <w:rsid w:val="006426BE"/>
    <w:rsid w:val="006428F7"/>
    <w:rsid w:val="00642987"/>
    <w:rsid w:val="00642AF6"/>
    <w:rsid w:val="00642B2C"/>
    <w:rsid w:val="00642DF5"/>
    <w:rsid w:val="006434B7"/>
    <w:rsid w:val="006435AF"/>
    <w:rsid w:val="00643645"/>
    <w:rsid w:val="006436B9"/>
    <w:rsid w:val="006436DE"/>
    <w:rsid w:val="006437FF"/>
    <w:rsid w:val="00643FD9"/>
    <w:rsid w:val="006440C5"/>
    <w:rsid w:val="00644225"/>
    <w:rsid w:val="006442CF"/>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57A1"/>
    <w:rsid w:val="00655812"/>
    <w:rsid w:val="00655879"/>
    <w:rsid w:val="00656CFB"/>
    <w:rsid w:val="00656D0E"/>
    <w:rsid w:val="00657040"/>
    <w:rsid w:val="006574D4"/>
    <w:rsid w:val="0065766F"/>
    <w:rsid w:val="006601D9"/>
    <w:rsid w:val="0066076A"/>
    <w:rsid w:val="006615D6"/>
    <w:rsid w:val="00661E1D"/>
    <w:rsid w:val="0066297C"/>
    <w:rsid w:val="00664A41"/>
    <w:rsid w:val="0066517F"/>
    <w:rsid w:val="00665439"/>
    <w:rsid w:val="00665D8D"/>
    <w:rsid w:val="006665E0"/>
    <w:rsid w:val="00666E46"/>
    <w:rsid w:val="00666F93"/>
    <w:rsid w:val="00667B1E"/>
    <w:rsid w:val="00667B49"/>
    <w:rsid w:val="006705C5"/>
    <w:rsid w:val="00670E2B"/>
    <w:rsid w:val="00671564"/>
    <w:rsid w:val="00671E04"/>
    <w:rsid w:val="0067207E"/>
    <w:rsid w:val="006726CA"/>
    <w:rsid w:val="00672955"/>
    <w:rsid w:val="00672A76"/>
    <w:rsid w:val="00672D52"/>
    <w:rsid w:val="006730EC"/>
    <w:rsid w:val="006734CC"/>
    <w:rsid w:val="0067351F"/>
    <w:rsid w:val="0067374E"/>
    <w:rsid w:val="006747C6"/>
    <w:rsid w:val="00674C7B"/>
    <w:rsid w:val="006754F8"/>
    <w:rsid w:val="00675E35"/>
    <w:rsid w:val="006769C6"/>
    <w:rsid w:val="00676AAF"/>
    <w:rsid w:val="00676BAD"/>
    <w:rsid w:val="006777DD"/>
    <w:rsid w:val="0067785F"/>
    <w:rsid w:val="006779BC"/>
    <w:rsid w:val="00677A75"/>
    <w:rsid w:val="006806A6"/>
    <w:rsid w:val="006806F0"/>
    <w:rsid w:val="00680720"/>
    <w:rsid w:val="006811A3"/>
    <w:rsid w:val="006813C5"/>
    <w:rsid w:val="006815A4"/>
    <w:rsid w:val="00681A3F"/>
    <w:rsid w:val="00681C44"/>
    <w:rsid w:val="00681CD5"/>
    <w:rsid w:val="006820C6"/>
    <w:rsid w:val="00682610"/>
    <w:rsid w:val="00682E0F"/>
    <w:rsid w:val="00683407"/>
    <w:rsid w:val="0068349B"/>
    <w:rsid w:val="0068351F"/>
    <w:rsid w:val="00683F85"/>
    <w:rsid w:val="00684911"/>
    <w:rsid w:val="00684E4B"/>
    <w:rsid w:val="00685754"/>
    <w:rsid w:val="006867F6"/>
    <w:rsid w:val="00687664"/>
    <w:rsid w:val="0068791F"/>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5059"/>
    <w:rsid w:val="006959F5"/>
    <w:rsid w:val="00695D3A"/>
    <w:rsid w:val="00696065"/>
    <w:rsid w:val="00696995"/>
    <w:rsid w:val="00697BBD"/>
    <w:rsid w:val="00697FCD"/>
    <w:rsid w:val="006A0044"/>
    <w:rsid w:val="006A0356"/>
    <w:rsid w:val="006A043B"/>
    <w:rsid w:val="006A0C50"/>
    <w:rsid w:val="006A0CCD"/>
    <w:rsid w:val="006A0F5C"/>
    <w:rsid w:val="006A11A7"/>
    <w:rsid w:val="006A2C6A"/>
    <w:rsid w:val="006A4268"/>
    <w:rsid w:val="006A4328"/>
    <w:rsid w:val="006A4BB1"/>
    <w:rsid w:val="006A4BC3"/>
    <w:rsid w:val="006A5C57"/>
    <w:rsid w:val="006A64BF"/>
    <w:rsid w:val="006A77AB"/>
    <w:rsid w:val="006A78EA"/>
    <w:rsid w:val="006A7AE4"/>
    <w:rsid w:val="006A7DAB"/>
    <w:rsid w:val="006B02F7"/>
    <w:rsid w:val="006B0B00"/>
    <w:rsid w:val="006B1060"/>
    <w:rsid w:val="006B1952"/>
    <w:rsid w:val="006B1E55"/>
    <w:rsid w:val="006B217F"/>
    <w:rsid w:val="006B24F5"/>
    <w:rsid w:val="006B2DB5"/>
    <w:rsid w:val="006B3C06"/>
    <w:rsid w:val="006B3FBA"/>
    <w:rsid w:val="006B4D7A"/>
    <w:rsid w:val="006B4D80"/>
    <w:rsid w:val="006B52B2"/>
    <w:rsid w:val="006B5D97"/>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68F"/>
    <w:rsid w:val="006D08DD"/>
    <w:rsid w:val="006D1273"/>
    <w:rsid w:val="006D17E5"/>
    <w:rsid w:val="006D1975"/>
    <w:rsid w:val="006D1CD3"/>
    <w:rsid w:val="006D1F0E"/>
    <w:rsid w:val="006D27F6"/>
    <w:rsid w:val="006D2AAD"/>
    <w:rsid w:val="006D2D45"/>
    <w:rsid w:val="006D3237"/>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A29"/>
    <w:rsid w:val="006E0236"/>
    <w:rsid w:val="006E034A"/>
    <w:rsid w:val="006E1613"/>
    <w:rsid w:val="006E199A"/>
    <w:rsid w:val="006E1FA7"/>
    <w:rsid w:val="006E242A"/>
    <w:rsid w:val="006E2941"/>
    <w:rsid w:val="006E2CAA"/>
    <w:rsid w:val="006E326E"/>
    <w:rsid w:val="006E3551"/>
    <w:rsid w:val="006E388F"/>
    <w:rsid w:val="006E4245"/>
    <w:rsid w:val="006E4B60"/>
    <w:rsid w:val="006E4FBC"/>
    <w:rsid w:val="006E5999"/>
    <w:rsid w:val="006E611D"/>
    <w:rsid w:val="006E6140"/>
    <w:rsid w:val="006E67C6"/>
    <w:rsid w:val="006E69B8"/>
    <w:rsid w:val="006E6E26"/>
    <w:rsid w:val="006E710F"/>
    <w:rsid w:val="006E752A"/>
    <w:rsid w:val="006E7959"/>
    <w:rsid w:val="006E7ED7"/>
    <w:rsid w:val="006F15D2"/>
    <w:rsid w:val="006F22D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6FE"/>
    <w:rsid w:val="00704350"/>
    <w:rsid w:val="007049FC"/>
    <w:rsid w:val="007051CA"/>
    <w:rsid w:val="00705654"/>
    <w:rsid w:val="007065AB"/>
    <w:rsid w:val="00706DA4"/>
    <w:rsid w:val="007071D1"/>
    <w:rsid w:val="00707368"/>
    <w:rsid w:val="00707E3E"/>
    <w:rsid w:val="0071098D"/>
    <w:rsid w:val="00711012"/>
    <w:rsid w:val="0071135E"/>
    <w:rsid w:val="007117C9"/>
    <w:rsid w:val="00711CB8"/>
    <w:rsid w:val="00711DE4"/>
    <w:rsid w:val="00712138"/>
    <w:rsid w:val="007125CE"/>
    <w:rsid w:val="0071308B"/>
    <w:rsid w:val="00713748"/>
    <w:rsid w:val="00713B5B"/>
    <w:rsid w:val="00713FF3"/>
    <w:rsid w:val="0071437F"/>
    <w:rsid w:val="0071462D"/>
    <w:rsid w:val="00714FE7"/>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D6A"/>
    <w:rsid w:val="0072118A"/>
    <w:rsid w:val="007213B2"/>
    <w:rsid w:val="00721583"/>
    <w:rsid w:val="00721786"/>
    <w:rsid w:val="00721933"/>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A20"/>
    <w:rsid w:val="00731A68"/>
    <w:rsid w:val="00731D0A"/>
    <w:rsid w:val="00731D6D"/>
    <w:rsid w:val="00731FEC"/>
    <w:rsid w:val="00732983"/>
    <w:rsid w:val="00732A49"/>
    <w:rsid w:val="00732B3F"/>
    <w:rsid w:val="00732B82"/>
    <w:rsid w:val="00732E1B"/>
    <w:rsid w:val="00732EAB"/>
    <w:rsid w:val="007331AB"/>
    <w:rsid w:val="007333A1"/>
    <w:rsid w:val="0073358B"/>
    <w:rsid w:val="007341F3"/>
    <w:rsid w:val="00734AC1"/>
    <w:rsid w:val="00734D22"/>
    <w:rsid w:val="00734E36"/>
    <w:rsid w:val="00735725"/>
    <w:rsid w:val="00736D28"/>
    <w:rsid w:val="007373EB"/>
    <w:rsid w:val="0073747B"/>
    <w:rsid w:val="007375FA"/>
    <w:rsid w:val="0074021E"/>
    <w:rsid w:val="007412CB"/>
    <w:rsid w:val="007413A7"/>
    <w:rsid w:val="00741C81"/>
    <w:rsid w:val="00741F87"/>
    <w:rsid w:val="00743398"/>
    <w:rsid w:val="007435A4"/>
    <w:rsid w:val="0074371F"/>
    <w:rsid w:val="007437A3"/>
    <w:rsid w:val="00743D82"/>
    <w:rsid w:val="007445C2"/>
    <w:rsid w:val="00744666"/>
    <w:rsid w:val="00744CFB"/>
    <w:rsid w:val="0074589D"/>
    <w:rsid w:val="00745E1A"/>
    <w:rsid w:val="007469DD"/>
    <w:rsid w:val="00746F73"/>
    <w:rsid w:val="00747681"/>
    <w:rsid w:val="007478CC"/>
    <w:rsid w:val="007478E9"/>
    <w:rsid w:val="00747990"/>
    <w:rsid w:val="00747D3A"/>
    <w:rsid w:val="0075098A"/>
    <w:rsid w:val="00750AA0"/>
    <w:rsid w:val="00751380"/>
    <w:rsid w:val="00751462"/>
    <w:rsid w:val="00751BE0"/>
    <w:rsid w:val="00751D28"/>
    <w:rsid w:val="00752449"/>
    <w:rsid w:val="00752D5E"/>
    <w:rsid w:val="00752FBC"/>
    <w:rsid w:val="007530E5"/>
    <w:rsid w:val="00754317"/>
    <w:rsid w:val="007544D1"/>
    <w:rsid w:val="00754959"/>
    <w:rsid w:val="00754D89"/>
    <w:rsid w:val="007553AA"/>
    <w:rsid w:val="0075587F"/>
    <w:rsid w:val="00755DCB"/>
    <w:rsid w:val="0075605F"/>
    <w:rsid w:val="00756BB7"/>
    <w:rsid w:val="00757143"/>
    <w:rsid w:val="00757A77"/>
    <w:rsid w:val="007605E7"/>
    <w:rsid w:val="007606E1"/>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5802"/>
    <w:rsid w:val="00776457"/>
    <w:rsid w:val="00776BBF"/>
    <w:rsid w:val="0077717D"/>
    <w:rsid w:val="00777311"/>
    <w:rsid w:val="0077764B"/>
    <w:rsid w:val="007777B5"/>
    <w:rsid w:val="00777B72"/>
    <w:rsid w:val="0078131D"/>
    <w:rsid w:val="007814B4"/>
    <w:rsid w:val="007817C9"/>
    <w:rsid w:val="00781AA6"/>
    <w:rsid w:val="007821D7"/>
    <w:rsid w:val="007822E3"/>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75B"/>
    <w:rsid w:val="007A379F"/>
    <w:rsid w:val="007A40FD"/>
    <w:rsid w:val="007A4724"/>
    <w:rsid w:val="007A4F5E"/>
    <w:rsid w:val="007A51A6"/>
    <w:rsid w:val="007A5334"/>
    <w:rsid w:val="007A5576"/>
    <w:rsid w:val="007A562E"/>
    <w:rsid w:val="007A5757"/>
    <w:rsid w:val="007A59FA"/>
    <w:rsid w:val="007A5BE8"/>
    <w:rsid w:val="007A603D"/>
    <w:rsid w:val="007A6410"/>
    <w:rsid w:val="007A6D59"/>
    <w:rsid w:val="007A7399"/>
    <w:rsid w:val="007A757B"/>
    <w:rsid w:val="007A76E6"/>
    <w:rsid w:val="007B0219"/>
    <w:rsid w:val="007B0B33"/>
    <w:rsid w:val="007B13F8"/>
    <w:rsid w:val="007B1AC9"/>
    <w:rsid w:val="007B209E"/>
    <w:rsid w:val="007B2126"/>
    <w:rsid w:val="007B2566"/>
    <w:rsid w:val="007B2586"/>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F4A"/>
    <w:rsid w:val="007C0072"/>
    <w:rsid w:val="007C0805"/>
    <w:rsid w:val="007C0C8E"/>
    <w:rsid w:val="007C2784"/>
    <w:rsid w:val="007C2A9F"/>
    <w:rsid w:val="007C3302"/>
    <w:rsid w:val="007C3C91"/>
    <w:rsid w:val="007C3CB3"/>
    <w:rsid w:val="007C4722"/>
    <w:rsid w:val="007C50FA"/>
    <w:rsid w:val="007C52BD"/>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DEE"/>
    <w:rsid w:val="007D6AB6"/>
    <w:rsid w:val="007D6D1E"/>
    <w:rsid w:val="007D6E23"/>
    <w:rsid w:val="007D7868"/>
    <w:rsid w:val="007D7B87"/>
    <w:rsid w:val="007E0461"/>
    <w:rsid w:val="007E0681"/>
    <w:rsid w:val="007E1158"/>
    <w:rsid w:val="007E151B"/>
    <w:rsid w:val="007E1770"/>
    <w:rsid w:val="007E1D3A"/>
    <w:rsid w:val="007E27B0"/>
    <w:rsid w:val="007E2910"/>
    <w:rsid w:val="007E2958"/>
    <w:rsid w:val="007E2A4A"/>
    <w:rsid w:val="007E2C7E"/>
    <w:rsid w:val="007E51AC"/>
    <w:rsid w:val="007E5421"/>
    <w:rsid w:val="007E5627"/>
    <w:rsid w:val="007E5A2F"/>
    <w:rsid w:val="007E5B41"/>
    <w:rsid w:val="007E5F87"/>
    <w:rsid w:val="007E7028"/>
    <w:rsid w:val="007E7152"/>
    <w:rsid w:val="007E79E8"/>
    <w:rsid w:val="007E7A04"/>
    <w:rsid w:val="007E7E0D"/>
    <w:rsid w:val="007F0538"/>
    <w:rsid w:val="007F05DF"/>
    <w:rsid w:val="007F05EA"/>
    <w:rsid w:val="007F0A1B"/>
    <w:rsid w:val="007F1010"/>
    <w:rsid w:val="007F1118"/>
    <w:rsid w:val="007F1A1E"/>
    <w:rsid w:val="007F207A"/>
    <w:rsid w:val="007F29E7"/>
    <w:rsid w:val="007F2BA4"/>
    <w:rsid w:val="007F31C0"/>
    <w:rsid w:val="007F34E9"/>
    <w:rsid w:val="007F3CEB"/>
    <w:rsid w:val="007F422D"/>
    <w:rsid w:val="007F6418"/>
    <w:rsid w:val="007F716D"/>
    <w:rsid w:val="007F71E9"/>
    <w:rsid w:val="007F7579"/>
    <w:rsid w:val="007F7BC5"/>
    <w:rsid w:val="007F7BF5"/>
    <w:rsid w:val="007F7FC9"/>
    <w:rsid w:val="0080010D"/>
    <w:rsid w:val="00800422"/>
    <w:rsid w:val="0080047D"/>
    <w:rsid w:val="00800BF3"/>
    <w:rsid w:val="00800DBB"/>
    <w:rsid w:val="00800DE5"/>
    <w:rsid w:val="00800EAC"/>
    <w:rsid w:val="00801572"/>
    <w:rsid w:val="00802382"/>
    <w:rsid w:val="00802440"/>
    <w:rsid w:val="00803603"/>
    <w:rsid w:val="00803611"/>
    <w:rsid w:val="008038D2"/>
    <w:rsid w:val="00803FF9"/>
    <w:rsid w:val="008049E8"/>
    <w:rsid w:val="00804B45"/>
    <w:rsid w:val="00804D07"/>
    <w:rsid w:val="00804E74"/>
    <w:rsid w:val="0080566E"/>
    <w:rsid w:val="00806032"/>
    <w:rsid w:val="00806BC6"/>
    <w:rsid w:val="0081054C"/>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70AD"/>
    <w:rsid w:val="0081727D"/>
    <w:rsid w:val="00817573"/>
    <w:rsid w:val="00820A36"/>
    <w:rsid w:val="00820ABE"/>
    <w:rsid w:val="00820D3A"/>
    <w:rsid w:val="00820DE7"/>
    <w:rsid w:val="00822070"/>
    <w:rsid w:val="008225CC"/>
    <w:rsid w:val="00822DEA"/>
    <w:rsid w:val="008238B8"/>
    <w:rsid w:val="00824058"/>
    <w:rsid w:val="008246E9"/>
    <w:rsid w:val="00824AFE"/>
    <w:rsid w:val="00824B22"/>
    <w:rsid w:val="00824F79"/>
    <w:rsid w:val="00825095"/>
    <w:rsid w:val="00825254"/>
    <w:rsid w:val="00825651"/>
    <w:rsid w:val="008258B9"/>
    <w:rsid w:val="00825D49"/>
    <w:rsid w:val="00825F39"/>
    <w:rsid w:val="008261C8"/>
    <w:rsid w:val="00826A08"/>
    <w:rsid w:val="00826E0B"/>
    <w:rsid w:val="00827F46"/>
    <w:rsid w:val="00830B0D"/>
    <w:rsid w:val="00830D6E"/>
    <w:rsid w:val="00831607"/>
    <w:rsid w:val="00831888"/>
    <w:rsid w:val="00831A8F"/>
    <w:rsid w:val="00831F16"/>
    <w:rsid w:val="008324AE"/>
    <w:rsid w:val="00832AD4"/>
    <w:rsid w:val="00833292"/>
    <w:rsid w:val="0083397E"/>
    <w:rsid w:val="008339C5"/>
    <w:rsid w:val="008339DD"/>
    <w:rsid w:val="00833CC0"/>
    <w:rsid w:val="008344B5"/>
    <w:rsid w:val="00834704"/>
    <w:rsid w:val="008351EE"/>
    <w:rsid w:val="00835490"/>
    <w:rsid w:val="0083552C"/>
    <w:rsid w:val="00835BF9"/>
    <w:rsid w:val="00836C3E"/>
    <w:rsid w:val="008372DC"/>
    <w:rsid w:val="00837A7A"/>
    <w:rsid w:val="00837C4A"/>
    <w:rsid w:val="008401E4"/>
    <w:rsid w:val="008405E0"/>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47AAC"/>
    <w:rsid w:val="0085046F"/>
    <w:rsid w:val="00850EF0"/>
    <w:rsid w:val="00851546"/>
    <w:rsid w:val="00851A96"/>
    <w:rsid w:val="00851D9B"/>
    <w:rsid w:val="00852172"/>
    <w:rsid w:val="00852970"/>
    <w:rsid w:val="00852B67"/>
    <w:rsid w:val="00852B8C"/>
    <w:rsid w:val="0085332B"/>
    <w:rsid w:val="008536FE"/>
    <w:rsid w:val="0085389E"/>
    <w:rsid w:val="00854397"/>
    <w:rsid w:val="0085503D"/>
    <w:rsid w:val="00855575"/>
    <w:rsid w:val="0085568D"/>
    <w:rsid w:val="008560CF"/>
    <w:rsid w:val="00856195"/>
    <w:rsid w:val="008561D3"/>
    <w:rsid w:val="0085672A"/>
    <w:rsid w:val="00856971"/>
    <w:rsid w:val="00856B2B"/>
    <w:rsid w:val="00856C44"/>
    <w:rsid w:val="008571E7"/>
    <w:rsid w:val="00857547"/>
    <w:rsid w:val="008577B5"/>
    <w:rsid w:val="00857D63"/>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6BC8"/>
    <w:rsid w:val="0086786C"/>
    <w:rsid w:val="00867C18"/>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767F"/>
    <w:rsid w:val="00877B90"/>
    <w:rsid w:val="00877D94"/>
    <w:rsid w:val="00880B52"/>
    <w:rsid w:val="00880DA4"/>
    <w:rsid w:val="00881010"/>
    <w:rsid w:val="00881400"/>
    <w:rsid w:val="00881D72"/>
    <w:rsid w:val="00882231"/>
    <w:rsid w:val="0088236C"/>
    <w:rsid w:val="008829A6"/>
    <w:rsid w:val="008833A1"/>
    <w:rsid w:val="008842AF"/>
    <w:rsid w:val="00884346"/>
    <w:rsid w:val="0088447E"/>
    <w:rsid w:val="0088525C"/>
    <w:rsid w:val="008856F4"/>
    <w:rsid w:val="00886088"/>
    <w:rsid w:val="00886429"/>
    <w:rsid w:val="00886794"/>
    <w:rsid w:val="0088685D"/>
    <w:rsid w:val="008869BE"/>
    <w:rsid w:val="008870ED"/>
    <w:rsid w:val="0088713A"/>
    <w:rsid w:val="00887BAC"/>
    <w:rsid w:val="0089029E"/>
    <w:rsid w:val="0089051F"/>
    <w:rsid w:val="0089074F"/>
    <w:rsid w:val="008907FB"/>
    <w:rsid w:val="00890FE5"/>
    <w:rsid w:val="00891266"/>
    <w:rsid w:val="00891797"/>
    <w:rsid w:val="008918C3"/>
    <w:rsid w:val="00891938"/>
    <w:rsid w:val="00891D1D"/>
    <w:rsid w:val="00891D78"/>
    <w:rsid w:val="008924F5"/>
    <w:rsid w:val="00893A55"/>
    <w:rsid w:val="00893A6B"/>
    <w:rsid w:val="00893B20"/>
    <w:rsid w:val="00893D4B"/>
    <w:rsid w:val="0089500D"/>
    <w:rsid w:val="008951F2"/>
    <w:rsid w:val="00895A6B"/>
    <w:rsid w:val="00896466"/>
    <w:rsid w:val="00896FDC"/>
    <w:rsid w:val="0089781B"/>
    <w:rsid w:val="00897DD6"/>
    <w:rsid w:val="00897ECF"/>
    <w:rsid w:val="008A0035"/>
    <w:rsid w:val="008A05F6"/>
    <w:rsid w:val="008A08DB"/>
    <w:rsid w:val="008A0CAE"/>
    <w:rsid w:val="008A10BD"/>
    <w:rsid w:val="008A146F"/>
    <w:rsid w:val="008A150E"/>
    <w:rsid w:val="008A2085"/>
    <w:rsid w:val="008A2207"/>
    <w:rsid w:val="008A2784"/>
    <w:rsid w:val="008A2E8F"/>
    <w:rsid w:val="008A334D"/>
    <w:rsid w:val="008A3610"/>
    <w:rsid w:val="008A36E8"/>
    <w:rsid w:val="008A38C7"/>
    <w:rsid w:val="008A3E23"/>
    <w:rsid w:val="008A4413"/>
    <w:rsid w:val="008A4AA4"/>
    <w:rsid w:val="008A4E70"/>
    <w:rsid w:val="008A4F44"/>
    <w:rsid w:val="008A56EE"/>
    <w:rsid w:val="008A673F"/>
    <w:rsid w:val="008A7DAD"/>
    <w:rsid w:val="008A7E29"/>
    <w:rsid w:val="008B0BE1"/>
    <w:rsid w:val="008B1397"/>
    <w:rsid w:val="008B1A82"/>
    <w:rsid w:val="008B1F13"/>
    <w:rsid w:val="008B2055"/>
    <w:rsid w:val="008B20F1"/>
    <w:rsid w:val="008B2F20"/>
    <w:rsid w:val="008B3141"/>
    <w:rsid w:val="008B3732"/>
    <w:rsid w:val="008B3885"/>
    <w:rsid w:val="008B3E6B"/>
    <w:rsid w:val="008B3EAD"/>
    <w:rsid w:val="008B44A4"/>
    <w:rsid w:val="008B48A1"/>
    <w:rsid w:val="008B4DB1"/>
    <w:rsid w:val="008B6218"/>
    <w:rsid w:val="008B6B34"/>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F4"/>
    <w:rsid w:val="008C2D3D"/>
    <w:rsid w:val="008C390B"/>
    <w:rsid w:val="008C3DBF"/>
    <w:rsid w:val="008C3EB5"/>
    <w:rsid w:val="008C4C17"/>
    <w:rsid w:val="008C54BE"/>
    <w:rsid w:val="008C5696"/>
    <w:rsid w:val="008C589E"/>
    <w:rsid w:val="008C5937"/>
    <w:rsid w:val="008C5C8D"/>
    <w:rsid w:val="008C6AFD"/>
    <w:rsid w:val="008C702A"/>
    <w:rsid w:val="008C77D9"/>
    <w:rsid w:val="008C792C"/>
    <w:rsid w:val="008C7E71"/>
    <w:rsid w:val="008D04D7"/>
    <w:rsid w:val="008D0631"/>
    <w:rsid w:val="008D086E"/>
    <w:rsid w:val="008D0957"/>
    <w:rsid w:val="008D1403"/>
    <w:rsid w:val="008D28B7"/>
    <w:rsid w:val="008D3482"/>
    <w:rsid w:val="008D37FB"/>
    <w:rsid w:val="008D3C8E"/>
    <w:rsid w:val="008D4F6A"/>
    <w:rsid w:val="008D53D9"/>
    <w:rsid w:val="008D54E5"/>
    <w:rsid w:val="008D5600"/>
    <w:rsid w:val="008D6C17"/>
    <w:rsid w:val="008D6C9A"/>
    <w:rsid w:val="008D6CC5"/>
    <w:rsid w:val="008D6E63"/>
    <w:rsid w:val="008D72AE"/>
    <w:rsid w:val="008D7DB1"/>
    <w:rsid w:val="008E0147"/>
    <w:rsid w:val="008E01CC"/>
    <w:rsid w:val="008E0703"/>
    <w:rsid w:val="008E0816"/>
    <w:rsid w:val="008E12D2"/>
    <w:rsid w:val="008E135E"/>
    <w:rsid w:val="008E1650"/>
    <w:rsid w:val="008E1731"/>
    <w:rsid w:val="008E182C"/>
    <w:rsid w:val="008E22F0"/>
    <w:rsid w:val="008E25F0"/>
    <w:rsid w:val="008E343C"/>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734"/>
    <w:rsid w:val="008F7A93"/>
    <w:rsid w:val="008F7AB5"/>
    <w:rsid w:val="008F7E5D"/>
    <w:rsid w:val="00900370"/>
    <w:rsid w:val="009009E5"/>
    <w:rsid w:val="00901159"/>
    <w:rsid w:val="00901956"/>
    <w:rsid w:val="0090281F"/>
    <w:rsid w:val="00903130"/>
    <w:rsid w:val="009036BD"/>
    <w:rsid w:val="00903A30"/>
    <w:rsid w:val="00903FC8"/>
    <w:rsid w:val="009046D6"/>
    <w:rsid w:val="00904BFD"/>
    <w:rsid w:val="00905108"/>
    <w:rsid w:val="009055A2"/>
    <w:rsid w:val="009055E8"/>
    <w:rsid w:val="00905DA7"/>
    <w:rsid w:val="0090629D"/>
    <w:rsid w:val="00906A2B"/>
    <w:rsid w:val="0090761E"/>
    <w:rsid w:val="00907BE5"/>
    <w:rsid w:val="00907EAF"/>
    <w:rsid w:val="0091043E"/>
    <w:rsid w:val="009104A1"/>
    <w:rsid w:val="00910ABD"/>
    <w:rsid w:val="00911A8F"/>
    <w:rsid w:val="00911EDC"/>
    <w:rsid w:val="00911F21"/>
    <w:rsid w:val="0091321D"/>
    <w:rsid w:val="0091338D"/>
    <w:rsid w:val="00913E1D"/>
    <w:rsid w:val="00913F1F"/>
    <w:rsid w:val="009140DF"/>
    <w:rsid w:val="0091430E"/>
    <w:rsid w:val="00914C41"/>
    <w:rsid w:val="00915160"/>
    <w:rsid w:val="009153E1"/>
    <w:rsid w:val="009159FC"/>
    <w:rsid w:val="00915B3D"/>
    <w:rsid w:val="00915BC1"/>
    <w:rsid w:val="009160B6"/>
    <w:rsid w:val="00916561"/>
    <w:rsid w:val="009165F0"/>
    <w:rsid w:val="009168F5"/>
    <w:rsid w:val="00916B44"/>
    <w:rsid w:val="00916E63"/>
    <w:rsid w:val="00916EA9"/>
    <w:rsid w:val="00917F5A"/>
    <w:rsid w:val="00920174"/>
    <w:rsid w:val="009203E0"/>
    <w:rsid w:val="009204A6"/>
    <w:rsid w:val="00920A17"/>
    <w:rsid w:val="00920FFA"/>
    <w:rsid w:val="009214A3"/>
    <w:rsid w:val="00921B78"/>
    <w:rsid w:val="00921BAB"/>
    <w:rsid w:val="00921BF5"/>
    <w:rsid w:val="00921CB8"/>
    <w:rsid w:val="009221C0"/>
    <w:rsid w:val="00922568"/>
    <w:rsid w:val="00922933"/>
    <w:rsid w:val="00923CEA"/>
    <w:rsid w:val="0092417C"/>
    <w:rsid w:val="0092654E"/>
    <w:rsid w:val="009266D9"/>
    <w:rsid w:val="009276EE"/>
    <w:rsid w:val="0092784D"/>
    <w:rsid w:val="00927F60"/>
    <w:rsid w:val="00930A74"/>
    <w:rsid w:val="00930ED2"/>
    <w:rsid w:val="00931557"/>
    <w:rsid w:val="009316B9"/>
    <w:rsid w:val="00931A75"/>
    <w:rsid w:val="009320A2"/>
    <w:rsid w:val="00932376"/>
    <w:rsid w:val="0093255A"/>
    <w:rsid w:val="00932914"/>
    <w:rsid w:val="0093298E"/>
    <w:rsid w:val="0093335F"/>
    <w:rsid w:val="00933CC5"/>
    <w:rsid w:val="00933F16"/>
    <w:rsid w:val="00934A3A"/>
    <w:rsid w:val="00934AAF"/>
    <w:rsid w:val="00935839"/>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21AE"/>
    <w:rsid w:val="009527AC"/>
    <w:rsid w:val="00952A11"/>
    <w:rsid w:val="00952B01"/>
    <w:rsid w:val="00952CE5"/>
    <w:rsid w:val="0095396D"/>
    <w:rsid w:val="00953E35"/>
    <w:rsid w:val="00954072"/>
    <w:rsid w:val="0095415B"/>
    <w:rsid w:val="00954327"/>
    <w:rsid w:val="00954CB1"/>
    <w:rsid w:val="009550A9"/>
    <w:rsid w:val="009553E2"/>
    <w:rsid w:val="00955845"/>
    <w:rsid w:val="009566A7"/>
    <w:rsid w:val="00956944"/>
    <w:rsid w:val="00956AE1"/>
    <w:rsid w:val="00956F5B"/>
    <w:rsid w:val="0095705F"/>
    <w:rsid w:val="009572BE"/>
    <w:rsid w:val="009575EC"/>
    <w:rsid w:val="009578CA"/>
    <w:rsid w:val="00957949"/>
    <w:rsid w:val="00957C63"/>
    <w:rsid w:val="009600D6"/>
    <w:rsid w:val="00961A2E"/>
    <w:rsid w:val="00962176"/>
    <w:rsid w:val="009629CD"/>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7358"/>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53A9"/>
    <w:rsid w:val="00975B4F"/>
    <w:rsid w:val="00975C53"/>
    <w:rsid w:val="009761DB"/>
    <w:rsid w:val="00976229"/>
    <w:rsid w:val="009763BE"/>
    <w:rsid w:val="00976B02"/>
    <w:rsid w:val="00976B2C"/>
    <w:rsid w:val="00976D78"/>
    <w:rsid w:val="0097713B"/>
    <w:rsid w:val="009777FF"/>
    <w:rsid w:val="00977B26"/>
    <w:rsid w:val="00977B3E"/>
    <w:rsid w:val="00977D78"/>
    <w:rsid w:val="00977EA6"/>
    <w:rsid w:val="009802D7"/>
    <w:rsid w:val="0098037C"/>
    <w:rsid w:val="009803D6"/>
    <w:rsid w:val="00980909"/>
    <w:rsid w:val="00980AE3"/>
    <w:rsid w:val="00980D43"/>
    <w:rsid w:val="009814E8"/>
    <w:rsid w:val="0098159F"/>
    <w:rsid w:val="00982455"/>
    <w:rsid w:val="00982523"/>
    <w:rsid w:val="009825BF"/>
    <w:rsid w:val="00982837"/>
    <w:rsid w:val="0098292C"/>
    <w:rsid w:val="00982E36"/>
    <w:rsid w:val="009832FE"/>
    <w:rsid w:val="00983458"/>
    <w:rsid w:val="00983796"/>
    <w:rsid w:val="0098386E"/>
    <w:rsid w:val="00984189"/>
    <w:rsid w:val="00984307"/>
    <w:rsid w:val="00984BE5"/>
    <w:rsid w:val="00985271"/>
    <w:rsid w:val="0098544F"/>
    <w:rsid w:val="0098600D"/>
    <w:rsid w:val="00986D54"/>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A0096"/>
    <w:rsid w:val="009A0384"/>
    <w:rsid w:val="009A04A9"/>
    <w:rsid w:val="009A069F"/>
    <w:rsid w:val="009A08A5"/>
    <w:rsid w:val="009A08D5"/>
    <w:rsid w:val="009A08DD"/>
    <w:rsid w:val="009A0D12"/>
    <w:rsid w:val="009A1403"/>
    <w:rsid w:val="009A19A0"/>
    <w:rsid w:val="009A1A5A"/>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2B"/>
    <w:rsid w:val="009B0755"/>
    <w:rsid w:val="009B0C5A"/>
    <w:rsid w:val="009B10CE"/>
    <w:rsid w:val="009B12E4"/>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31AA"/>
    <w:rsid w:val="009C332A"/>
    <w:rsid w:val="009C3344"/>
    <w:rsid w:val="009C3BF0"/>
    <w:rsid w:val="009C40FC"/>
    <w:rsid w:val="009C48AD"/>
    <w:rsid w:val="009C4A53"/>
    <w:rsid w:val="009C4A99"/>
    <w:rsid w:val="009C4D93"/>
    <w:rsid w:val="009C4E32"/>
    <w:rsid w:val="009C4E7B"/>
    <w:rsid w:val="009C4EED"/>
    <w:rsid w:val="009C60C8"/>
    <w:rsid w:val="009C60F1"/>
    <w:rsid w:val="009C6328"/>
    <w:rsid w:val="009C7303"/>
    <w:rsid w:val="009C7672"/>
    <w:rsid w:val="009D0B7C"/>
    <w:rsid w:val="009D174B"/>
    <w:rsid w:val="009D1EF6"/>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B22"/>
    <w:rsid w:val="009E2080"/>
    <w:rsid w:val="009E3366"/>
    <w:rsid w:val="009E39BF"/>
    <w:rsid w:val="009E3BFB"/>
    <w:rsid w:val="009E3F66"/>
    <w:rsid w:val="009E4092"/>
    <w:rsid w:val="009E4B67"/>
    <w:rsid w:val="009E4BB8"/>
    <w:rsid w:val="009E4D90"/>
    <w:rsid w:val="009E4F03"/>
    <w:rsid w:val="009E53F3"/>
    <w:rsid w:val="009E562E"/>
    <w:rsid w:val="009E5AB3"/>
    <w:rsid w:val="009E62D1"/>
    <w:rsid w:val="009E6AC8"/>
    <w:rsid w:val="009E6AE6"/>
    <w:rsid w:val="009E6C3B"/>
    <w:rsid w:val="009E7082"/>
    <w:rsid w:val="009E7773"/>
    <w:rsid w:val="009E7CC1"/>
    <w:rsid w:val="009E7D97"/>
    <w:rsid w:val="009F05E6"/>
    <w:rsid w:val="009F0960"/>
    <w:rsid w:val="009F0C1E"/>
    <w:rsid w:val="009F0D1E"/>
    <w:rsid w:val="009F0DFA"/>
    <w:rsid w:val="009F112B"/>
    <w:rsid w:val="009F126B"/>
    <w:rsid w:val="009F12B0"/>
    <w:rsid w:val="009F13B0"/>
    <w:rsid w:val="009F156D"/>
    <w:rsid w:val="009F1F6D"/>
    <w:rsid w:val="009F1FB9"/>
    <w:rsid w:val="009F2353"/>
    <w:rsid w:val="009F23B5"/>
    <w:rsid w:val="009F23E3"/>
    <w:rsid w:val="009F2554"/>
    <w:rsid w:val="009F2765"/>
    <w:rsid w:val="009F3BAC"/>
    <w:rsid w:val="009F3EF3"/>
    <w:rsid w:val="009F41AD"/>
    <w:rsid w:val="009F41C3"/>
    <w:rsid w:val="009F4D82"/>
    <w:rsid w:val="009F4F90"/>
    <w:rsid w:val="009F4FA3"/>
    <w:rsid w:val="009F60D5"/>
    <w:rsid w:val="009F60F3"/>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305C"/>
    <w:rsid w:val="00A04393"/>
    <w:rsid w:val="00A0462C"/>
    <w:rsid w:val="00A04A65"/>
    <w:rsid w:val="00A04ED7"/>
    <w:rsid w:val="00A050FF"/>
    <w:rsid w:val="00A058E8"/>
    <w:rsid w:val="00A06A2E"/>
    <w:rsid w:val="00A07129"/>
    <w:rsid w:val="00A07567"/>
    <w:rsid w:val="00A1044D"/>
    <w:rsid w:val="00A1089C"/>
    <w:rsid w:val="00A10A99"/>
    <w:rsid w:val="00A111E8"/>
    <w:rsid w:val="00A11B99"/>
    <w:rsid w:val="00A11C31"/>
    <w:rsid w:val="00A12C06"/>
    <w:rsid w:val="00A13102"/>
    <w:rsid w:val="00A135E5"/>
    <w:rsid w:val="00A13920"/>
    <w:rsid w:val="00A14255"/>
    <w:rsid w:val="00A14765"/>
    <w:rsid w:val="00A151CB"/>
    <w:rsid w:val="00A15FF6"/>
    <w:rsid w:val="00A16475"/>
    <w:rsid w:val="00A16997"/>
    <w:rsid w:val="00A16FA3"/>
    <w:rsid w:val="00A170EE"/>
    <w:rsid w:val="00A1725E"/>
    <w:rsid w:val="00A17CC9"/>
    <w:rsid w:val="00A201B4"/>
    <w:rsid w:val="00A201C9"/>
    <w:rsid w:val="00A21BDB"/>
    <w:rsid w:val="00A22647"/>
    <w:rsid w:val="00A227F5"/>
    <w:rsid w:val="00A22B3D"/>
    <w:rsid w:val="00A22DCF"/>
    <w:rsid w:val="00A22E16"/>
    <w:rsid w:val="00A2391A"/>
    <w:rsid w:val="00A24129"/>
    <w:rsid w:val="00A25335"/>
    <w:rsid w:val="00A257ED"/>
    <w:rsid w:val="00A25BE3"/>
    <w:rsid w:val="00A26354"/>
    <w:rsid w:val="00A26874"/>
    <w:rsid w:val="00A268B2"/>
    <w:rsid w:val="00A26C48"/>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C06"/>
    <w:rsid w:val="00A3512A"/>
    <w:rsid w:val="00A35AA4"/>
    <w:rsid w:val="00A35BA5"/>
    <w:rsid w:val="00A3601E"/>
    <w:rsid w:val="00A360B8"/>
    <w:rsid w:val="00A36F7A"/>
    <w:rsid w:val="00A373D8"/>
    <w:rsid w:val="00A3768E"/>
    <w:rsid w:val="00A37E49"/>
    <w:rsid w:val="00A37E64"/>
    <w:rsid w:val="00A37E90"/>
    <w:rsid w:val="00A415D2"/>
    <w:rsid w:val="00A41E4D"/>
    <w:rsid w:val="00A41F28"/>
    <w:rsid w:val="00A426E3"/>
    <w:rsid w:val="00A42803"/>
    <w:rsid w:val="00A43224"/>
    <w:rsid w:val="00A4322F"/>
    <w:rsid w:val="00A43474"/>
    <w:rsid w:val="00A43EC0"/>
    <w:rsid w:val="00A44C9B"/>
    <w:rsid w:val="00A45399"/>
    <w:rsid w:val="00A45B3F"/>
    <w:rsid w:val="00A45E0F"/>
    <w:rsid w:val="00A45E8B"/>
    <w:rsid w:val="00A46BE0"/>
    <w:rsid w:val="00A47150"/>
    <w:rsid w:val="00A47A33"/>
    <w:rsid w:val="00A47DB9"/>
    <w:rsid w:val="00A50186"/>
    <w:rsid w:val="00A50816"/>
    <w:rsid w:val="00A50E9D"/>
    <w:rsid w:val="00A51078"/>
    <w:rsid w:val="00A51165"/>
    <w:rsid w:val="00A514CE"/>
    <w:rsid w:val="00A5160A"/>
    <w:rsid w:val="00A522FD"/>
    <w:rsid w:val="00A52AEE"/>
    <w:rsid w:val="00A52B97"/>
    <w:rsid w:val="00A52C90"/>
    <w:rsid w:val="00A5316E"/>
    <w:rsid w:val="00A5371F"/>
    <w:rsid w:val="00A53ABC"/>
    <w:rsid w:val="00A53D40"/>
    <w:rsid w:val="00A548D7"/>
    <w:rsid w:val="00A556CF"/>
    <w:rsid w:val="00A55B0D"/>
    <w:rsid w:val="00A563DF"/>
    <w:rsid w:val="00A568B3"/>
    <w:rsid w:val="00A56F62"/>
    <w:rsid w:val="00A56F86"/>
    <w:rsid w:val="00A57715"/>
    <w:rsid w:val="00A57EF2"/>
    <w:rsid w:val="00A6017B"/>
    <w:rsid w:val="00A601DF"/>
    <w:rsid w:val="00A60833"/>
    <w:rsid w:val="00A60D5B"/>
    <w:rsid w:val="00A60DC1"/>
    <w:rsid w:val="00A61907"/>
    <w:rsid w:val="00A61BC8"/>
    <w:rsid w:val="00A623AE"/>
    <w:rsid w:val="00A62510"/>
    <w:rsid w:val="00A62687"/>
    <w:rsid w:val="00A6393F"/>
    <w:rsid w:val="00A63C87"/>
    <w:rsid w:val="00A63C9A"/>
    <w:rsid w:val="00A6424B"/>
    <w:rsid w:val="00A64E69"/>
    <w:rsid w:val="00A658A9"/>
    <w:rsid w:val="00A65A4D"/>
    <w:rsid w:val="00A65FF0"/>
    <w:rsid w:val="00A663ED"/>
    <w:rsid w:val="00A664CB"/>
    <w:rsid w:val="00A66F47"/>
    <w:rsid w:val="00A6747A"/>
    <w:rsid w:val="00A67B90"/>
    <w:rsid w:val="00A67F7E"/>
    <w:rsid w:val="00A70841"/>
    <w:rsid w:val="00A7097C"/>
    <w:rsid w:val="00A71112"/>
    <w:rsid w:val="00A7125A"/>
    <w:rsid w:val="00A7139F"/>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D43"/>
    <w:rsid w:val="00A81E84"/>
    <w:rsid w:val="00A82389"/>
    <w:rsid w:val="00A823DF"/>
    <w:rsid w:val="00A8243C"/>
    <w:rsid w:val="00A828F4"/>
    <w:rsid w:val="00A82D4D"/>
    <w:rsid w:val="00A82E22"/>
    <w:rsid w:val="00A83A89"/>
    <w:rsid w:val="00A83B59"/>
    <w:rsid w:val="00A83DC1"/>
    <w:rsid w:val="00A84107"/>
    <w:rsid w:val="00A844CE"/>
    <w:rsid w:val="00A8466D"/>
    <w:rsid w:val="00A84717"/>
    <w:rsid w:val="00A8493F"/>
    <w:rsid w:val="00A84965"/>
    <w:rsid w:val="00A84FF6"/>
    <w:rsid w:val="00A8523C"/>
    <w:rsid w:val="00A85986"/>
    <w:rsid w:val="00A859CE"/>
    <w:rsid w:val="00A85A40"/>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76C"/>
    <w:rsid w:val="00A93E79"/>
    <w:rsid w:val="00A942DB"/>
    <w:rsid w:val="00A9434B"/>
    <w:rsid w:val="00A944BE"/>
    <w:rsid w:val="00A94AB9"/>
    <w:rsid w:val="00A94CBD"/>
    <w:rsid w:val="00A952BC"/>
    <w:rsid w:val="00A95601"/>
    <w:rsid w:val="00A95B72"/>
    <w:rsid w:val="00A95F9D"/>
    <w:rsid w:val="00A964F4"/>
    <w:rsid w:val="00A9654E"/>
    <w:rsid w:val="00A96838"/>
    <w:rsid w:val="00A96B7C"/>
    <w:rsid w:val="00A96F38"/>
    <w:rsid w:val="00A970BD"/>
    <w:rsid w:val="00A974A5"/>
    <w:rsid w:val="00A979AB"/>
    <w:rsid w:val="00A97D0E"/>
    <w:rsid w:val="00AA0489"/>
    <w:rsid w:val="00AA0A20"/>
    <w:rsid w:val="00AA0C44"/>
    <w:rsid w:val="00AA184D"/>
    <w:rsid w:val="00AA1865"/>
    <w:rsid w:val="00AA231C"/>
    <w:rsid w:val="00AA2AB4"/>
    <w:rsid w:val="00AA2D40"/>
    <w:rsid w:val="00AA3ABA"/>
    <w:rsid w:val="00AA40A5"/>
    <w:rsid w:val="00AA4967"/>
    <w:rsid w:val="00AA4BB4"/>
    <w:rsid w:val="00AA4E40"/>
    <w:rsid w:val="00AA59AC"/>
    <w:rsid w:val="00AA5AC9"/>
    <w:rsid w:val="00AA5DFE"/>
    <w:rsid w:val="00AA5F71"/>
    <w:rsid w:val="00AA6579"/>
    <w:rsid w:val="00AA6984"/>
    <w:rsid w:val="00AA728E"/>
    <w:rsid w:val="00AA7DB0"/>
    <w:rsid w:val="00AB0457"/>
    <w:rsid w:val="00AB105C"/>
    <w:rsid w:val="00AB149D"/>
    <w:rsid w:val="00AB1540"/>
    <w:rsid w:val="00AB246C"/>
    <w:rsid w:val="00AB24B3"/>
    <w:rsid w:val="00AB250C"/>
    <w:rsid w:val="00AB2A14"/>
    <w:rsid w:val="00AB38A1"/>
    <w:rsid w:val="00AB4FA6"/>
    <w:rsid w:val="00AB5DDB"/>
    <w:rsid w:val="00AB5F16"/>
    <w:rsid w:val="00AB5FE7"/>
    <w:rsid w:val="00AB6075"/>
    <w:rsid w:val="00AB60ED"/>
    <w:rsid w:val="00AB61D5"/>
    <w:rsid w:val="00AB65FB"/>
    <w:rsid w:val="00AB7ED6"/>
    <w:rsid w:val="00AC005B"/>
    <w:rsid w:val="00AC014A"/>
    <w:rsid w:val="00AC028C"/>
    <w:rsid w:val="00AC063C"/>
    <w:rsid w:val="00AC0C09"/>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339"/>
    <w:rsid w:val="00AD564E"/>
    <w:rsid w:val="00AD565C"/>
    <w:rsid w:val="00AD57D3"/>
    <w:rsid w:val="00AD5C15"/>
    <w:rsid w:val="00AD65EC"/>
    <w:rsid w:val="00AD684B"/>
    <w:rsid w:val="00AD6A83"/>
    <w:rsid w:val="00AD7191"/>
    <w:rsid w:val="00AD72D0"/>
    <w:rsid w:val="00AE04E2"/>
    <w:rsid w:val="00AE0776"/>
    <w:rsid w:val="00AE0777"/>
    <w:rsid w:val="00AE0BFF"/>
    <w:rsid w:val="00AE0C3B"/>
    <w:rsid w:val="00AE0E31"/>
    <w:rsid w:val="00AE0E38"/>
    <w:rsid w:val="00AE1307"/>
    <w:rsid w:val="00AE17D5"/>
    <w:rsid w:val="00AE17F8"/>
    <w:rsid w:val="00AE18AC"/>
    <w:rsid w:val="00AE2478"/>
    <w:rsid w:val="00AE2593"/>
    <w:rsid w:val="00AE2C5F"/>
    <w:rsid w:val="00AE3392"/>
    <w:rsid w:val="00AE36C0"/>
    <w:rsid w:val="00AE4155"/>
    <w:rsid w:val="00AE41D9"/>
    <w:rsid w:val="00AE441B"/>
    <w:rsid w:val="00AE50A8"/>
    <w:rsid w:val="00AE596C"/>
    <w:rsid w:val="00AE67B9"/>
    <w:rsid w:val="00AF0064"/>
    <w:rsid w:val="00AF094A"/>
    <w:rsid w:val="00AF0B33"/>
    <w:rsid w:val="00AF1457"/>
    <w:rsid w:val="00AF1608"/>
    <w:rsid w:val="00AF1B12"/>
    <w:rsid w:val="00AF1F5E"/>
    <w:rsid w:val="00AF345B"/>
    <w:rsid w:val="00AF384D"/>
    <w:rsid w:val="00AF3EBD"/>
    <w:rsid w:val="00AF3FF2"/>
    <w:rsid w:val="00AF4316"/>
    <w:rsid w:val="00AF43E7"/>
    <w:rsid w:val="00AF4B56"/>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73F"/>
    <w:rsid w:val="00B02ACA"/>
    <w:rsid w:val="00B02CEA"/>
    <w:rsid w:val="00B02DCE"/>
    <w:rsid w:val="00B03E4B"/>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4EE"/>
    <w:rsid w:val="00B10A21"/>
    <w:rsid w:val="00B10F08"/>
    <w:rsid w:val="00B1126B"/>
    <w:rsid w:val="00B1175D"/>
    <w:rsid w:val="00B11895"/>
    <w:rsid w:val="00B11D26"/>
    <w:rsid w:val="00B120A1"/>
    <w:rsid w:val="00B1218F"/>
    <w:rsid w:val="00B12976"/>
    <w:rsid w:val="00B12ECA"/>
    <w:rsid w:val="00B137FC"/>
    <w:rsid w:val="00B13AC7"/>
    <w:rsid w:val="00B13E3B"/>
    <w:rsid w:val="00B14117"/>
    <w:rsid w:val="00B1459C"/>
    <w:rsid w:val="00B1506A"/>
    <w:rsid w:val="00B1517A"/>
    <w:rsid w:val="00B157BB"/>
    <w:rsid w:val="00B15C82"/>
    <w:rsid w:val="00B15D3E"/>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392"/>
    <w:rsid w:val="00B327FD"/>
    <w:rsid w:val="00B32C44"/>
    <w:rsid w:val="00B33309"/>
    <w:rsid w:val="00B345E9"/>
    <w:rsid w:val="00B347EA"/>
    <w:rsid w:val="00B34BF5"/>
    <w:rsid w:val="00B34E24"/>
    <w:rsid w:val="00B352EF"/>
    <w:rsid w:val="00B3545D"/>
    <w:rsid w:val="00B35723"/>
    <w:rsid w:val="00B35890"/>
    <w:rsid w:val="00B360B3"/>
    <w:rsid w:val="00B36121"/>
    <w:rsid w:val="00B361CC"/>
    <w:rsid w:val="00B36433"/>
    <w:rsid w:val="00B36AE5"/>
    <w:rsid w:val="00B36DCE"/>
    <w:rsid w:val="00B36DF1"/>
    <w:rsid w:val="00B371E9"/>
    <w:rsid w:val="00B376B9"/>
    <w:rsid w:val="00B37AAA"/>
    <w:rsid w:val="00B37FAF"/>
    <w:rsid w:val="00B40858"/>
    <w:rsid w:val="00B409C4"/>
    <w:rsid w:val="00B40FA4"/>
    <w:rsid w:val="00B41017"/>
    <w:rsid w:val="00B4147C"/>
    <w:rsid w:val="00B41795"/>
    <w:rsid w:val="00B417B6"/>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395"/>
    <w:rsid w:val="00B475A0"/>
    <w:rsid w:val="00B47B77"/>
    <w:rsid w:val="00B47FB1"/>
    <w:rsid w:val="00B505B3"/>
    <w:rsid w:val="00B50798"/>
    <w:rsid w:val="00B509D0"/>
    <w:rsid w:val="00B5138D"/>
    <w:rsid w:val="00B51697"/>
    <w:rsid w:val="00B51CF7"/>
    <w:rsid w:val="00B52988"/>
    <w:rsid w:val="00B529AA"/>
    <w:rsid w:val="00B52D1B"/>
    <w:rsid w:val="00B530C1"/>
    <w:rsid w:val="00B53183"/>
    <w:rsid w:val="00B53322"/>
    <w:rsid w:val="00B53FCA"/>
    <w:rsid w:val="00B5438E"/>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2A5"/>
    <w:rsid w:val="00B62422"/>
    <w:rsid w:val="00B62656"/>
    <w:rsid w:val="00B62909"/>
    <w:rsid w:val="00B629C0"/>
    <w:rsid w:val="00B62A9B"/>
    <w:rsid w:val="00B62C0B"/>
    <w:rsid w:val="00B63968"/>
    <w:rsid w:val="00B63A22"/>
    <w:rsid w:val="00B63D91"/>
    <w:rsid w:val="00B63F33"/>
    <w:rsid w:val="00B642B9"/>
    <w:rsid w:val="00B64307"/>
    <w:rsid w:val="00B64D85"/>
    <w:rsid w:val="00B64EFA"/>
    <w:rsid w:val="00B65A63"/>
    <w:rsid w:val="00B65D20"/>
    <w:rsid w:val="00B668EB"/>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7A2E"/>
    <w:rsid w:val="00B77EF4"/>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374"/>
    <w:rsid w:val="00B864BC"/>
    <w:rsid w:val="00B86609"/>
    <w:rsid w:val="00B86825"/>
    <w:rsid w:val="00B86B0F"/>
    <w:rsid w:val="00B8794F"/>
    <w:rsid w:val="00B904D9"/>
    <w:rsid w:val="00B9082E"/>
    <w:rsid w:val="00B90DF3"/>
    <w:rsid w:val="00B90E4A"/>
    <w:rsid w:val="00B90E87"/>
    <w:rsid w:val="00B90F69"/>
    <w:rsid w:val="00B91752"/>
    <w:rsid w:val="00B91AD8"/>
    <w:rsid w:val="00B921F1"/>
    <w:rsid w:val="00B928B2"/>
    <w:rsid w:val="00B92A46"/>
    <w:rsid w:val="00B92C19"/>
    <w:rsid w:val="00B92C34"/>
    <w:rsid w:val="00B94016"/>
    <w:rsid w:val="00B94384"/>
    <w:rsid w:val="00B94646"/>
    <w:rsid w:val="00B94794"/>
    <w:rsid w:val="00B94BD1"/>
    <w:rsid w:val="00B94D48"/>
    <w:rsid w:val="00B956D0"/>
    <w:rsid w:val="00B9595C"/>
    <w:rsid w:val="00B95EFD"/>
    <w:rsid w:val="00B963F7"/>
    <w:rsid w:val="00B96715"/>
    <w:rsid w:val="00B975D2"/>
    <w:rsid w:val="00BA04EA"/>
    <w:rsid w:val="00BA06CC"/>
    <w:rsid w:val="00BA1008"/>
    <w:rsid w:val="00BA126E"/>
    <w:rsid w:val="00BA185D"/>
    <w:rsid w:val="00BA1A09"/>
    <w:rsid w:val="00BA1B38"/>
    <w:rsid w:val="00BA1E59"/>
    <w:rsid w:val="00BA1EF4"/>
    <w:rsid w:val="00BA3019"/>
    <w:rsid w:val="00BA3C43"/>
    <w:rsid w:val="00BA4361"/>
    <w:rsid w:val="00BA4503"/>
    <w:rsid w:val="00BA4B25"/>
    <w:rsid w:val="00BA5665"/>
    <w:rsid w:val="00BA5F58"/>
    <w:rsid w:val="00BA654D"/>
    <w:rsid w:val="00BA7E5D"/>
    <w:rsid w:val="00BA7ED3"/>
    <w:rsid w:val="00BB03C1"/>
    <w:rsid w:val="00BB0B88"/>
    <w:rsid w:val="00BB0D29"/>
    <w:rsid w:val="00BB1BD8"/>
    <w:rsid w:val="00BB25A9"/>
    <w:rsid w:val="00BB25D7"/>
    <w:rsid w:val="00BB298B"/>
    <w:rsid w:val="00BB3071"/>
    <w:rsid w:val="00BB3233"/>
    <w:rsid w:val="00BB34C8"/>
    <w:rsid w:val="00BB3661"/>
    <w:rsid w:val="00BB39DD"/>
    <w:rsid w:val="00BB3BAD"/>
    <w:rsid w:val="00BB49BD"/>
    <w:rsid w:val="00BB5595"/>
    <w:rsid w:val="00BB5C2C"/>
    <w:rsid w:val="00BB6672"/>
    <w:rsid w:val="00BB74FF"/>
    <w:rsid w:val="00BB75E3"/>
    <w:rsid w:val="00BB77A9"/>
    <w:rsid w:val="00BB7C45"/>
    <w:rsid w:val="00BB7E88"/>
    <w:rsid w:val="00BC0122"/>
    <w:rsid w:val="00BC0599"/>
    <w:rsid w:val="00BC09F9"/>
    <w:rsid w:val="00BC0C61"/>
    <w:rsid w:val="00BC15C5"/>
    <w:rsid w:val="00BC18C0"/>
    <w:rsid w:val="00BC19CC"/>
    <w:rsid w:val="00BC3846"/>
    <w:rsid w:val="00BC3AB9"/>
    <w:rsid w:val="00BC3B01"/>
    <w:rsid w:val="00BC4983"/>
    <w:rsid w:val="00BC49F9"/>
    <w:rsid w:val="00BC4ADD"/>
    <w:rsid w:val="00BC5072"/>
    <w:rsid w:val="00BC57B0"/>
    <w:rsid w:val="00BC5F20"/>
    <w:rsid w:val="00BC5FC8"/>
    <w:rsid w:val="00BC65DD"/>
    <w:rsid w:val="00BC6792"/>
    <w:rsid w:val="00BC796E"/>
    <w:rsid w:val="00BD06AE"/>
    <w:rsid w:val="00BD0710"/>
    <w:rsid w:val="00BD10FC"/>
    <w:rsid w:val="00BD2D5D"/>
    <w:rsid w:val="00BD3088"/>
    <w:rsid w:val="00BD31C1"/>
    <w:rsid w:val="00BD3869"/>
    <w:rsid w:val="00BD40A7"/>
    <w:rsid w:val="00BD41BA"/>
    <w:rsid w:val="00BD494D"/>
    <w:rsid w:val="00BD4EF7"/>
    <w:rsid w:val="00BD4FFD"/>
    <w:rsid w:val="00BD5BA7"/>
    <w:rsid w:val="00BD6028"/>
    <w:rsid w:val="00BD61B6"/>
    <w:rsid w:val="00BD61BE"/>
    <w:rsid w:val="00BD65F1"/>
    <w:rsid w:val="00BD6A02"/>
    <w:rsid w:val="00BD6CAD"/>
    <w:rsid w:val="00BD7CE1"/>
    <w:rsid w:val="00BE0AB3"/>
    <w:rsid w:val="00BE0BCF"/>
    <w:rsid w:val="00BE0CA3"/>
    <w:rsid w:val="00BE0D33"/>
    <w:rsid w:val="00BE1455"/>
    <w:rsid w:val="00BE1504"/>
    <w:rsid w:val="00BE1867"/>
    <w:rsid w:val="00BE27C9"/>
    <w:rsid w:val="00BE3457"/>
    <w:rsid w:val="00BE3589"/>
    <w:rsid w:val="00BE35D2"/>
    <w:rsid w:val="00BE3820"/>
    <w:rsid w:val="00BE3883"/>
    <w:rsid w:val="00BE3AD8"/>
    <w:rsid w:val="00BE3F82"/>
    <w:rsid w:val="00BE41BD"/>
    <w:rsid w:val="00BE4323"/>
    <w:rsid w:val="00BE4C69"/>
    <w:rsid w:val="00BE5013"/>
    <w:rsid w:val="00BE52C1"/>
    <w:rsid w:val="00BE5313"/>
    <w:rsid w:val="00BE53B1"/>
    <w:rsid w:val="00BE5524"/>
    <w:rsid w:val="00BE5A87"/>
    <w:rsid w:val="00BE5D78"/>
    <w:rsid w:val="00BE635E"/>
    <w:rsid w:val="00BE646D"/>
    <w:rsid w:val="00BE6B7B"/>
    <w:rsid w:val="00BE6C37"/>
    <w:rsid w:val="00BE721A"/>
    <w:rsid w:val="00BE7473"/>
    <w:rsid w:val="00BF0B14"/>
    <w:rsid w:val="00BF1380"/>
    <w:rsid w:val="00BF1598"/>
    <w:rsid w:val="00BF1643"/>
    <w:rsid w:val="00BF1C95"/>
    <w:rsid w:val="00BF2323"/>
    <w:rsid w:val="00BF240B"/>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A12"/>
    <w:rsid w:val="00C01246"/>
    <w:rsid w:val="00C012B4"/>
    <w:rsid w:val="00C01489"/>
    <w:rsid w:val="00C01609"/>
    <w:rsid w:val="00C01C46"/>
    <w:rsid w:val="00C02023"/>
    <w:rsid w:val="00C02180"/>
    <w:rsid w:val="00C021E1"/>
    <w:rsid w:val="00C022F3"/>
    <w:rsid w:val="00C0259D"/>
    <w:rsid w:val="00C02B2E"/>
    <w:rsid w:val="00C02D20"/>
    <w:rsid w:val="00C02E27"/>
    <w:rsid w:val="00C0338F"/>
    <w:rsid w:val="00C0342E"/>
    <w:rsid w:val="00C036B5"/>
    <w:rsid w:val="00C04037"/>
    <w:rsid w:val="00C043F9"/>
    <w:rsid w:val="00C04880"/>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B7D"/>
    <w:rsid w:val="00C170D3"/>
    <w:rsid w:val="00C178E4"/>
    <w:rsid w:val="00C17A74"/>
    <w:rsid w:val="00C17B8A"/>
    <w:rsid w:val="00C20D52"/>
    <w:rsid w:val="00C20D7B"/>
    <w:rsid w:val="00C20DAC"/>
    <w:rsid w:val="00C20F0B"/>
    <w:rsid w:val="00C2178B"/>
    <w:rsid w:val="00C2185C"/>
    <w:rsid w:val="00C222CD"/>
    <w:rsid w:val="00C2297C"/>
    <w:rsid w:val="00C22F4D"/>
    <w:rsid w:val="00C22F9E"/>
    <w:rsid w:val="00C23401"/>
    <w:rsid w:val="00C23D3E"/>
    <w:rsid w:val="00C2446A"/>
    <w:rsid w:val="00C2467D"/>
    <w:rsid w:val="00C24C90"/>
    <w:rsid w:val="00C2674D"/>
    <w:rsid w:val="00C26C1B"/>
    <w:rsid w:val="00C26DEB"/>
    <w:rsid w:val="00C27986"/>
    <w:rsid w:val="00C30299"/>
    <w:rsid w:val="00C303FF"/>
    <w:rsid w:val="00C308FD"/>
    <w:rsid w:val="00C3092A"/>
    <w:rsid w:val="00C30A70"/>
    <w:rsid w:val="00C30C1A"/>
    <w:rsid w:val="00C30E4D"/>
    <w:rsid w:val="00C30F5C"/>
    <w:rsid w:val="00C31A8D"/>
    <w:rsid w:val="00C325E8"/>
    <w:rsid w:val="00C32A31"/>
    <w:rsid w:val="00C3318B"/>
    <w:rsid w:val="00C333C7"/>
    <w:rsid w:val="00C334A8"/>
    <w:rsid w:val="00C33995"/>
    <w:rsid w:val="00C33DC4"/>
    <w:rsid w:val="00C34520"/>
    <w:rsid w:val="00C3456E"/>
    <w:rsid w:val="00C34882"/>
    <w:rsid w:val="00C349EA"/>
    <w:rsid w:val="00C34D9F"/>
    <w:rsid w:val="00C361E4"/>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390A"/>
    <w:rsid w:val="00C43AEA"/>
    <w:rsid w:val="00C44A2B"/>
    <w:rsid w:val="00C44AE1"/>
    <w:rsid w:val="00C44EE0"/>
    <w:rsid w:val="00C455B6"/>
    <w:rsid w:val="00C45DDB"/>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7FE"/>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E6E"/>
    <w:rsid w:val="00C554B6"/>
    <w:rsid w:val="00C5574F"/>
    <w:rsid w:val="00C5589B"/>
    <w:rsid w:val="00C55A31"/>
    <w:rsid w:val="00C55C0B"/>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BB0"/>
    <w:rsid w:val="00C62A06"/>
    <w:rsid w:val="00C62C10"/>
    <w:rsid w:val="00C6314B"/>
    <w:rsid w:val="00C63D53"/>
    <w:rsid w:val="00C6483C"/>
    <w:rsid w:val="00C64848"/>
    <w:rsid w:val="00C64AEE"/>
    <w:rsid w:val="00C64B3B"/>
    <w:rsid w:val="00C64D08"/>
    <w:rsid w:val="00C652F2"/>
    <w:rsid w:val="00C658C8"/>
    <w:rsid w:val="00C66026"/>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A74"/>
    <w:rsid w:val="00C77D18"/>
    <w:rsid w:val="00C77EA5"/>
    <w:rsid w:val="00C80119"/>
    <w:rsid w:val="00C8056C"/>
    <w:rsid w:val="00C805A0"/>
    <w:rsid w:val="00C806A9"/>
    <w:rsid w:val="00C8082E"/>
    <w:rsid w:val="00C8104E"/>
    <w:rsid w:val="00C811B0"/>
    <w:rsid w:val="00C818A0"/>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90171"/>
    <w:rsid w:val="00C90DE3"/>
    <w:rsid w:val="00C91009"/>
    <w:rsid w:val="00C912F5"/>
    <w:rsid w:val="00C91345"/>
    <w:rsid w:val="00C914ED"/>
    <w:rsid w:val="00C917BA"/>
    <w:rsid w:val="00C9196C"/>
    <w:rsid w:val="00C91EE1"/>
    <w:rsid w:val="00C924A4"/>
    <w:rsid w:val="00C92A6F"/>
    <w:rsid w:val="00C92C82"/>
    <w:rsid w:val="00C93934"/>
    <w:rsid w:val="00C93BF1"/>
    <w:rsid w:val="00C93EBA"/>
    <w:rsid w:val="00C94136"/>
    <w:rsid w:val="00C94C52"/>
    <w:rsid w:val="00C952C8"/>
    <w:rsid w:val="00C95F92"/>
    <w:rsid w:val="00C962D0"/>
    <w:rsid w:val="00C9632A"/>
    <w:rsid w:val="00C965E7"/>
    <w:rsid w:val="00C96634"/>
    <w:rsid w:val="00C96E72"/>
    <w:rsid w:val="00C9757A"/>
    <w:rsid w:val="00C97597"/>
    <w:rsid w:val="00CA01F4"/>
    <w:rsid w:val="00CA0714"/>
    <w:rsid w:val="00CA0753"/>
    <w:rsid w:val="00CA0D9D"/>
    <w:rsid w:val="00CA1B6C"/>
    <w:rsid w:val="00CA1DBE"/>
    <w:rsid w:val="00CA2B1C"/>
    <w:rsid w:val="00CA323B"/>
    <w:rsid w:val="00CA3815"/>
    <w:rsid w:val="00CA3BB9"/>
    <w:rsid w:val="00CA3DF5"/>
    <w:rsid w:val="00CA40D3"/>
    <w:rsid w:val="00CA497C"/>
    <w:rsid w:val="00CA498B"/>
    <w:rsid w:val="00CA4B48"/>
    <w:rsid w:val="00CA4DA9"/>
    <w:rsid w:val="00CA582B"/>
    <w:rsid w:val="00CA5B6D"/>
    <w:rsid w:val="00CA5D55"/>
    <w:rsid w:val="00CA5E94"/>
    <w:rsid w:val="00CA5F57"/>
    <w:rsid w:val="00CA65E5"/>
    <w:rsid w:val="00CA72F7"/>
    <w:rsid w:val="00CA7919"/>
    <w:rsid w:val="00CB02AA"/>
    <w:rsid w:val="00CB07E9"/>
    <w:rsid w:val="00CB096C"/>
    <w:rsid w:val="00CB0E4F"/>
    <w:rsid w:val="00CB1104"/>
    <w:rsid w:val="00CB1177"/>
    <w:rsid w:val="00CB134E"/>
    <w:rsid w:val="00CB1431"/>
    <w:rsid w:val="00CB198F"/>
    <w:rsid w:val="00CB2F67"/>
    <w:rsid w:val="00CB2F6F"/>
    <w:rsid w:val="00CB2F70"/>
    <w:rsid w:val="00CB412B"/>
    <w:rsid w:val="00CB4663"/>
    <w:rsid w:val="00CB497A"/>
    <w:rsid w:val="00CB50E0"/>
    <w:rsid w:val="00CB511D"/>
    <w:rsid w:val="00CB56C4"/>
    <w:rsid w:val="00CB5B07"/>
    <w:rsid w:val="00CB5E62"/>
    <w:rsid w:val="00CB67F6"/>
    <w:rsid w:val="00CB7211"/>
    <w:rsid w:val="00CB74BB"/>
    <w:rsid w:val="00CB7AAF"/>
    <w:rsid w:val="00CC0184"/>
    <w:rsid w:val="00CC032D"/>
    <w:rsid w:val="00CC04EA"/>
    <w:rsid w:val="00CC1274"/>
    <w:rsid w:val="00CC16DE"/>
    <w:rsid w:val="00CC1713"/>
    <w:rsid w:val="00CC1764"/>
    <w:rsid w:val="00CC178E"/>
    <w:rsid w:val="00CC1BF8"/>
    <w:rsid w:val="00CC210C"/>
    <w:rsid w:val="00CC2217"/>
    <w:rsid w:val="00CC22D6"/>
    <w:rsid w:val="00CC24CE"/>
    <w:rsid w:val="00CC2687"/>
    <w:rsid w:val="00CC31B7"/>
    <w:rsid w:val="00CC3B4E"/>
    <w:rsid w:val="00CC3B96"/>
    <w:rsid w:val="00CC3D77"/>
    <w:rsid w:val="00CC417E"/>
    <w:rsid w:val="00CC4360"/>
    <w:rsid w:val="00CC483F"/>
    <w:rsid w:val="00CC4FEA"/>
    <w:rsid w:val="00CC5067"/>
    <w:rsid w:val="00CC5691"/>
    <w:rsid w:val="00CC684E"/>
    <w:rsid w:val="00CC7F6B"/>
    <w:rsid w:val="00CD000D"/>
    <w:rsid w:val="00CD0394"/>
    <w:rsid w:val="00CD05C8"/>
    <w:rsid w:val="00CD0979"/>
    <w:rsid w:val="00CD0D25"/>
    <w:rsid w:val="00CD0FC2"/>
    <w:rsid w:val="00CD1385"/>
    <w:rsid w:val="00CD14E0"/>
    <w:rsid w:val="00CD15DC"/>
    <w:rsid w:val="00CD1957"/>
    <w:rsid w:val="00CD2CD5"/>
    <w:rsid w:val="00CD2CE6"/>
    <w:rsid w:val="00CD3139"/>
    <w:rsid w:val="00CD38D8"/>
    <w:rsid w:val="00CD4501"/>
    <w:rsid w:val="00CD450C"/>
    <w:rsid w:val="00CD48BC"/>
    <w:rsid w:val="00CD4AB6"/>
    <w:rsid w:val="00CD4DA9"/>
    <w:rsid w:val="00CD4FDF"/>
    <w:rsid w:val="00CD56DD"/>
    <w:rsid w:val="00CD614B"/>
    <w:rsid w:val="00CD653F"/>
    <w:rsid w:val="00CD67FC"/>
    <w:rsid w:val="00CD6F32"/>
    <w:rsid w:val="00CE019E"/>
    <w:rsid w:val="00CE0B10"/>
    <w:rsid w:val="00CE0B2C"/>
    <w:rsid w:val="00CE0B72"/>
    <w:rsid w:val="00CE10E1"/>
    <w:rsid w:val="00CE11E5"/>
    <w:rsid w:val="00CE1F2A"/>
    <w:rsid w:val="00CE210D"/>
    <w:rsid w:val="00CE23CD"/>
    <w:rsid w:val="00CE26D8"/>
    <w:rsid w:val="00CE2D0A"/>
    <w:rsid w:val="00CE3029"/>
    <w:rsid w:val="00CE39FD"/>
    <w:rsid w:val="00CE4340"/>
    <w:rsid w:val="00CE4633"/>
    <w:rsid w:val="00CE47B5"/>
    <w:rsid w:val="00CE4854"/>
    <w:rsid w:val="00CE4A20"/>
    <w:rsid w:val="00CE5034"/>
    <w:rsid w:val="00CE5B23"/>
    <w:rsid w:val="00CE609E"/>
    <w:rsid w:val="00CE710C"/>
    <w:rsid w:val="00CE7CEA"/>
    <w:rsid w:val="00CE7E58"/>
    <w:rsid w:val="00CF02C9"/>
    <w:rsid w:val="00CF06ED"/>
    <w:rsid w:val="00CF073C"/>
    <w:rsid w:val="00CF08A2"/>
    <w:rsid w:val="00CF0C63"/>
    <w:rsid w:val="00CF0F7B"/>
    <w:rsid w:val="00CF1337"/>
    <w:rsid w:val="00CF1ECA"/>
    <w:rsid w:val="00CF2387"/>
    <w:rsid w:val="00CF23E2"/>
    <w:rsid w:val="00CF2914"/>
    <w:rsid w:val="00CF29E9"/>
    <w:rsid w:val="00CF2E88"/>
    <w:rsid w:val="00CF2F0E"/>
    <w:rsid w:val="00CF3E97"/>
    <w:rsid w:val="00CF4225"/>
    <w:rsid w:val="00CF47A0"/>
    <w:rsid w:val="00CF4D80"/>
    <w:rsid w:val="00CF534D"/>
    <w:rsid w:val="00CF559F"/>
    <w:rsid w:val="00CF5F59"/>
    <w:rsid w:val="00CF628F"/>
    <w:rsid w:val="00CF6C92"/>
    <w:rsid w:val="00CF7656"/>
    <w:rsid w:val="00CF7ED0"/>
    <w:rsid w:val="00D0015E"/>
    <w:rsid w:val="00D009DB"/>
    <w:rsid w:val="00D00AAD"/>
    <w:rsid w:val="00D00C70"/>
    <w:rsid w:val="00D0208D"/>
    <w:rsid w:val="00D020EC"/>
    <w:rsid w:val="00D0297E"/>
    <w:rsid w:val="00D02E00"/>
    <w:rsid w:val="00D02EB2"/>
    <w:rsid w:val="00D03378"/>
    <w:rsid w:val="00D03509"/>
    <w:rsid w:val="00D03569"/>
    <w:rsid w:val="00D0363F"/>
    <w:rsid w:val="00D03A2B"/>
    <w:rsid w:val="00D04470"/>
    <w:rsid w:val="00D044C3"/>
    <w:rsid w:val="00D04DDF"/>
    <w:rsid w:val="00D0515D"/>
    <w:rsid w:val="00D052F5"/>
    <w:rsid w:val="00D057D8"/>
    <w:rsid w:val="00D05A45"/>
    <w:rsid w:val="00D05B3C"/>
    <w:rsid w:val="00D05BB1"/>
    <w:rsid w:val="00D060B9"/>
    <w:rsid w:val="00D06811"/>
    <w:rsid w:val="00D06B93"/>
    <w:rsid w:val="00D076AE"/>
    <w:rsid w:val="00D078E1"/>
    <w:rsid w:val="00D07B36"/>
    <w:rsid w:val="00D07DBB"/>
    <w:rsid w:val="00D07EBA"/>
    <w:rsid w:val="00D07F09"/>
    <w:rsid w:val="00D11734"/>
    <w:rsid w:val="00D1219B"/>
    <w:rsid w:val="00D12320"/>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AA9"/>
    <w:rsid w:val="00D17AB5"/>
    <w:rsid w:val="00D20173"/>
    <w:rsid w:val="00D202B3"/>
    <w:rsid w:val="00D206A5"/>
    <w:rsid w:val="00D2108A"/>
    <w:rsid w:val="00D21448"/>
    <w:rsid w:val="00D2170F"/>
    <w:rsid w:val="00D21B54"/>
    <w:rsid w:val="00D21BFF"/>
    <w:rsid w:val="00D21EA0"/>
    <w:rsid w:val="00D2238B"/>
    <w:rsid w:val="00D226F8"/>
    <w:rsid w:val="00D22A46"/>
    <w:rsid w:val="00D22A68"/>
    <w:rsid w:val="00D2414C"/>
    <w:rsid w:val="00D243FC"/>
    <w:rsid w:val="00D251EB"/>
    <w:rsid w:val="00D2561A"/>
    <w:rsid w:val="00D25BB2"/>
    <w:rsid w:val="00D269DE"/>
    <w:rsid w:val="00D26E85"/>
    <w:rsid w:val="00D271E6"/>
    <w:rsid w:val="00D27539"/>
    <w:rsid w:val="00D277FE"/>
    <w:rsid w:val="00D27949"/>
    <w:rsid w:val="00D27C7E"/>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B4B"/>
    <w:rsid w:val="00D33BC6"/>
    <w:rsid w:val="00D343CB"/>
    <w:rsid w:val="00D34743"/>
    <w:rsid w:val="00D3499B"/>
    <w:rsid w:val="00D34D81"/>
    <w:rsid w:val="00D35625"/>
    <w:rsid w:val="00D356DF"/>
    <w:rsid w:val="00D35F09"/>
    <w:rsid w:val="00D363AA"/>
    <w:rsid w:val="00D369A0"/>
    <w:rsid w:val="00D36A95"/>
    <w:rsid w:val="00D37543"/>
    <w:rsid w:val="00D37A06"/>
    <w:rsid w:val="00D37F1F"/>
    <w:rsid w:val="00D40053"/>
    <w:rsid w:val="00D40071"/>
    <w:rsid w:val="00D402AA"/>
    <w:rsid w:val="00D409F3"/>
    <w:rsid w:val="00D40F99"/>
    <w:rsid w:val="00D41777"/>
    <w:rsid w:val="00D41ADC"/>
    <w:rsid w:val="00D41DB5"/>
    <w:rsid w:val="00D41FEE"/>
    <w:rsid w:val="00D42841"/>
    <w:rsid w:val="00D42BE2"/>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60212"/>
    <w:rsid w:val="00D603E2"/>
    <w:rsid w:val="00D60468"/>
    <w:rsid w:val="00D606AE"/>
    <w:rsid w:val="00D60E86"/>
    <w:rsid w:val="00D6128F"/>
    <w:rsid w:val="00D615FC"/>
    <w:rsid w:val="00D61B20"/>
    <w:rsid w:val="00D62970"/>
    <w:rsid w:val="00D62BD6"/>
    <w:rsid w:val="00D62E4D"/>
    <w:rsid w:val="00D63521"/>
    <w:rsid w:val="00D637DD"/>
    <w:rsid w:val="00D638DA"/>
    <w:rsid w:val="00D63FC5"/>
    <w:rsid w:val="00D64193"/>
    <w:rsid w:val="00D65600"/>
    <w:rsid w:val="00D672D9"/>
    <w:rsid w:val="00D6734B"/>
    <w:rsid w:val="00D67773"/>
    <w:rsid w:val="00D67909"/>
    <w:rsid w:val="00D67984"/>
    <w:rsid w:val="00D7015B"/>
    <w:rsid w:val="00D70244"/>
    <w:rsid w:val="00D70A10"/>
    <w:rsid w:val="00D7100D"/>
    <w:rsid w:val="00D717E4"/>
    <w:rsid w:val="00D71A1D"/>
    <w:rsid w:val="00D7232C"/>
    <w:rsid w:val="00D72A08"/>
    <w:rsid w:val="00D72A78"/>
    <w:rsid w:val="00D730CE"/>
    <w:rsid w:val="00D736C0"/>
    <w:rsid w:val="00D73855"/>
    <w:rsid w:val="00D73CBE"/>
    <w:rsid w:val="00D7477F"/>
    <w:rsid w:val="00D74EB1"/>
    <w:rsid w:val="00D74F9F"/>
    <w:rsid w:val="00D750C4"/>
    <w:rsid w:val="00D75149"/>
    <w:rsid w:val="00D7523E"/>
    <w:rsid w:val="00D7655C"/>
    <w:rsid w:val="00D765BC"/>
    <w:rsid w:val="00D774C8"/>
    <w:rsid w:val="00D8018E"/>
    <w:rsid w:val="00D80952"/>
    <w:rsid w:val="00D80A4C"/>
    <w:rsid w:val="00D80D7D"/>
    <w:rsid w:val="00D80F49"/>
    <w:rsid w:val="00D8133C"/>
    <w:rsid w:val="00D81DD3"/>
    <w:rsid w:val="00D823B3"/>
    <w:rsid w:val="00D82441"/>
    <w:rsid w:val="00D834B9"/>
    <w:rsid w:val="00D83520"/>
    <w:rsid w:val="00D83751"/>
    <w:rsid w:val="00D83B6C"/>
    <w:rsid w:val="00D83C74"/>
    <w:rsid w:val="00D84145"/>
    <w:rsid w:val="00D84493"/>
    <w:rsid w:val="00D85B95"/>
    <w:rsid w:val="00D860D6"/>
    <w:rsid w:val="00D865A5"/>
    <w:rsid w:val="00D865CD"/>
    <w:rsid w:val="00D86601"/>
    <w:rsid w:val="00D867C2"/>
    <w:rsid w:val="00D874D8"/>
    <w:rsid w:val="00D9008F"/>
    <w:rsid w:val="00D90A65"/>
    <w:rsid w:val="00D90C45"/>
    <w:rsid w:val="00D916C9"/>
    <w:rsid w:val="00D923D8"/>
    <w:rsid w:val="00D92916"/>
    <w:rsid w:val="00D929AD"/>
    <w:rsid w:val="00D92C1E"/>
    <w:rsid w:val="00D931BE"/>
    <w:rsid w:val="00D931FF"/>
    <w:rsid w:val="00D93638"/>
    <w:rsid w:val="00D936DF"/>
    <w:rsid w:val="00D93A1F"/>
    <w:rsid w:val="00D93D6A"/>
    <w:rsid w:val="00D940DE"/>
    <w:rsid w:val="00D9412D"/>
    <w:rsid w:val="00D94C40"/>
    <w:rsid w:val="00D95566"/>
    <w:rsid w:val="00D9556A"/>
    <w:rsid w:val="00D95747"/>
    <w:rsid w:val="00D96848"/>
    <w:rsid w:val="00D96854"/>
    <w:rsid w:val="00D96E4D"/>
    <w:rsid w:val="00D97B96"/>
    <w:rsid w:val="00DA00D8"/>
    <w:rsid w:val="00DA0E96"/>
    <w:rsid w:val="00DA1064"/>
    <w:rsid w:val="00DA16D6"/>
    <w:rsid w:val="00DA2075"/>
    <w:rsid w:val="00DA208E"/>
    <w:rsid w:val="00DA2169"/>
    <w:rsid w:val="00DA3502"/>
    <w:rsid w:val="00DA3C77"/>
    <w:rsid w:val="00DA44F7"/>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221"/>
    <w:rsid w:val="00DB260D"/>
    <w:rsid w:val="00DB2F0C"/>
    <w:rsid w:val="00DB31A0"/>
    <w:rsid w:val="00DB668B"/>
    <w:rsid w:val="00DB6E86"/>
    <w:rsid w:val="00DB7115"/>
    <w:rsid w:val="00DB725A"/>
    <w:rsid w:val="00DC0324"/>
    <w:rsid w:val="00DC0CA7"/>
    <w:rsid w:val="00DC0EFE"/>
    <w:rsid w:val="00DC1032"/>
    <w:rsid w:val="00DC13D2"/>
    <w:rsid w:val="00DC166E"/>
    <w:rsid w:val="00DC1A82"/>
    <w:rsid w:val="00DC1C56"/>
    <w:rsid w:val="00DC1E7C"/>
    <w:rsid w:val="00DC2615"/>
    <w:rsid w:val="00DC27B0"/>
    <w:rsid w:val="00DC319B"/>
    <w:rsid w:val="00DC349A"/>
    <w:rsid w:val="00DC35D1"/>
    <w:rsid w:val="00DC3C1F"/>
    <w:rsid w:val="00DC3EDE"/>
    <w:rsid w:val="00DC4310"/>
    <w:rsid w:val="00DC4986"/>
    <w:rsid w:val="00DC4A5F"/>
    <w:rsid w:val="00DC4F47"/>
    <w:rsid w:val="00DC50FC"/>
    <w:rsid w:val="00DC553F"/>
    <w:rsid w:val="00DC5C5A"/>
    <w:rsid w:val="00DC5F08"/>
    <w:rsid w:val="00DC6376"/>
    <w:rsid w:val="00DC64A3"/>
    <w:rsid w:val="00DC6A69"/>
    <w:rsid w:val="00DC6CB4"/>
    <w:rsid w:val="00DC6E2C"/>
    <w:rsid w:val="00DC701C"/>
    <w:rsid w:val="00DC721E"/>
    <w:rsid w:val="00DC7964"/>
    <w:rsid w:val="00DC7F1B"/>
    <w:rsid w:val="00DD01CD"/>
    <w:rsid w:val="00DD0A27"/>
    <w:rsid w:val="00DD132A"/>
    <w:rsid w:val="00DD1B89"/>
    <w:rsid w:val="00DD1C49"/>
    <w:rsid w:val="00DD1E83"/>
    <w:rsid w:val="00DD251B"/>
    <w:rsid w:val="00DD26F5"/>
    <w:rsid w:val="00DD2965"/>
    <w:rsid w:val="00DD2B76"/>
    <w:rsid w:val="00DD33EA"/>
    <w:rsid w:val="00DD39AD"/>
    <w:rsid w:val="00DD43C1"/>
    <w:rsid w:val="00DD4A6F"/>
    <w:rsid w:val="00DD4C64"/>
    <w:rsid w:val="00DD5D1F"/>
    <w:rsid w:val="00DD629E"/>
    <w:rsid w:val="00DD684F"/>
    <w:rsid w:val="00DD6B77"/>
    <w:rsid w:val="00DD6DE7"/>
    <w:rsid w:val="00DD6FC2"/>
    <w:rsid w:val="00DD7798"/>
    <w:rsid w:val="00DE09AB"/>
    <w:rsid w:val="00DE1ECC"/>
    <w:rsid w:val="00DE2288"/>
    <w:rsid w:val="00DE2546"/>
    <w:rsid w:val="00DE2D7D"/>
    <w:rsid w:val="00DE3274"/>
    <w:rsid w:val="00DE473C"/>
    <w:rsid w:val="00DE483D"/>
    <w:rsid w:val="00DE491F"/>
    <w:rsid w:val="00DE4953"/>
    <w:rsid w:val="00DE4B25"/>
    <w:rsid w:val="00DE57E6"/>
    <w:rsid w:val="00DE595D"/>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A8B"/>
    <w:rsid w:val="00DF40C1"/>
    <w:rsid w:val="00DF4170"/>
    <w:rsid w:val="00DF4641"/>
    <w:rsid w:val="00DF46C7"/>
    <w:rsid w:val="00DF4D05"/>
    <w:rsid w:val="00DF4E74"/>
    <w:rsid w:val="00DF525F"/>
    <w:rsid w:val="00DF52F5"/>
    <w:rsid w:val="00DF5B11"/>
    <w:rsid w:val="00DF5FC7"/>
    <w:rsid w:val="00DF716F"/>
    <w:rsid w:val="00DF75BB"/>
    <w:rsid w:val="00DF777B"/>
    <w:rsid w:val="00DF7B35"/>
    <w:rsid w:val="00DF7BCC"/>
    <w:rsid w:val="00E00601"/>
    <w:rsid w:val="00E00923"/>
    <w:rsid w:val="00E00A42"/>
    <w:rsid w:val="00E00CCF"/>
    <w:rsid w:val="00E01526"/>
    <w:rsid w:val="00E016C9"/>
    <w:rsid w:val="00E01EFA"/>
    <w:rsid w:val="00E02091"/>
    <w:rsid w:val="00E027C9"/>
    <w:rsid w:val="00E032C0"/>
    <w:rsid w:val="00E034AD"/>
    <w:rsid w:val="00E038A7"/>
    <w:rsid w:val="00E03B8D"/>
    <w:rsid w:val="00E04057"/>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EB6"/>
    <w:rsid w:val="00E07EDB"/>
    <w:rsid w:val="00E10033"/>
    <w:rsid w:val="00E10230"/>
    <w:rsid w:val="00E10555"/>
    <w:rsid w:val="00E10A52"/>
    <w:rsid w:val="00E10BEB"/>
    <w:rsid w:val="00E11426"/>
    <w:rsid w:val="00E11457"/>
    <w:rsid w:val="00E11782"/>
    <w:rsid w:val="00E11B5B"/>
    <w:rsid w:val="00E121F8"/>
    <w:rsid w:val="00E12632"/>
    <w:rsid w:val="00E126BC"/>
    <w:rsid w:val="00E12776"/>
    <w:rsid w:val="00E12A05"/>
    <w:rsid w:val="00E1336E"/>
    <w:rsid w:val="00E13A46"/>
    <w:rsid w:val="00E13E58"/>
    <w:rsid w:val="00E13EAB"/>
    <w:rsid w:val="00E14B5F"/>
    <w:rsid w:val="00E14B65"/>
    <w:rsid w:val="00E154FC"/>
    <w:rsid w:val="00E16098"/>
    <w:rsid w:val="00E16A3F"/>
    <w:rsid w:val="00E16B2D"/>
    <w:rsid w:val="00E16C7B"/>
    <w:rsid w:val="00E16D2E"/>
    <w:rsid w:val="00E17111"/>
    <w:rsid w:val="00E17EAF"/>
    <w:rsid w:val="00E20350"/>
    <w:rsid w:val="00E205DE"/>
    <w:rsid w:val="00E206F7"/>
    <w:rsid w:val="00E210C5"/>
    <w:rsid w:val="00E217FB"/>
    <w:rsid w:val="00E21B13"/>
    <w:rsid w:val="00E21B19"/>
    <w:rsid w:val="00E21B1B"/>
    <w:rsid w:val="00E21EC7"/>
    <w:rsid w:val="00E2216C"/>
    <w:rsid w:val="00E224E1"/>
    <w:rsid w:val="00E22715"/>
    <w:rsid w:val="00E228AE"/>
    <w:rsid w:val="00E22CCA"/>
    <w:rsid w:val="00E237BF"/>
    <w:rsid w:val="00E23965"/>
    <w:rsid w:val="00E23CA6"/>
    <w:rsid w:val="00E24364"/>
    <w:rsid w:val="00E24D64"/>
    <w:rsid w:val="00E24D97"/>
    <w:rsid w:val="00E25400"/>
    <w:rsid w:val="00E255D7"/>
    <w:rsid w:val="00E2657E"/>
    <w:rsid w:val="00E268B0"/>
    <w:rsid w:val="00E27BD0"/>
    <w:rsid w:val="00E27FDF"/>
    <w:rsid w:val="00E30121"/>
    <w:rsid w:val="00E302C9"/>
    <w:rsid w:val="00E30659"/>
    <w:rsid w:val="00E3067F"/>
    <w:rsid w:val="00E30FF7"/>
    <w:rsid w:val="00E31581"/>
    <w:rsid w:val="00E3238F"/>
    <w:rsid w:val="00E32747"/>
    <w:rsid w:val="00E32749"/>
    <w:rsid w:val="00E32B34"/>
    <w:rsid w:val="00E32D6B"/>
    <w:rsid w:val="00E330A7"/>
    <w:rsid w:val="00E335C2"/>
    <w:rsid w:val="00E33684"/>
    <w:rsid w:val="00E348CF"/>
    <w:rsid w:val="00E349EB"/>
    <w:rsid w:val="00E34A7F"/>
    <w:rsid w:val="00E34B5C"/>
    <w:rsid w:val="00E34C4C"/>
    <w:rsid w:val="00E35BB3"/>
    <w:rsid w:val="00E3646A"/>
    <w:rsid w:val="00E367E9"/>
    <w:rsid w:val="00E36CAC"/>
    <w:rsid w:val="00E36CF5"/>
    <w:rsid w:val="00E3700F"/>
    <w:rsid w:val="00E37CDA"/>
    <w:rsid w:val="00E40480"/>
    <w:rsid w:val="00E40DEB"/>
    <w:rsid w:val="00E41182"/>
    <w:rsid w:val="00E41BF0"/>
    <w:rsid w:val="00E41DC2"/>
    <w:rsid w:val="00E4251A"/>
    <w:rsid w:val="00E42870"/>
    <w:rsid w:val="00E42C8C"/>
    <w:rsid w:val="00E42CAA"/>
    <w:rsid w:val="00E43733"/>
    <w:rsid w:val="00E44046"/>
    <w:rsid w:val="00E4464B"/>
    <w:rsid w:val="00E44C1F"/>
    <w:rsid w:val="00E45D81"/>
    <w:rsid w:val="00E45FAC"/>
    <w:rsid w:val="00E461E5"/>
    <w:rsid w:val="00E462F0"/>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D38"/>
    <w:rsid w:val="00E5539E"/>
    <w:rsid w:val="00E553D6"/>
    <w:rsid w:val="00E5545D"/>
    <w:rsid w:val="00E568DC"/>
    <w:rsid w:val="00E56B60"/>
    <w:rsid w:val="00E56B8B"/>
    <w:rsid w:val="00E56E34"/>
    <w:rsid w:val="00E5780A"/>
    <w:rsid w:val="00E57981"/>
    <w:rsid w:val="00E57A83"/>
    <w:rsid w:val="00E60361"/>
    <w:rsid w:val="00E6045A"/>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6318"/>
    <w:rsid w:val="00E66DF1"/>
    <w:rsid w:val="00E66DF7"/>
    <w:rsid w:val="00E66F40"/>
    <w:rsid w:val="00E6780E"/>
    <w:rsid w:val="00E7004A"/>
    <w:rsid w:val="00E7031A"/>
    <w:rsid w:val="00E70548"/>
    <w:rsid w:val="00E70F29"/>
    <w:rsid w:val="00E71CF1"/>
    <w:rsid w:val="00E725F4"/>
    <w:rsid w:val="00E727A5"/>
    <w:rsid w:val="00E729B8"/>
    <w:rsid w:val="00E72AE5"/>
    <w:rsid w:val="00E72AE6"/>
    <w:rsid w:val="00E72C7B"/>
    <w:rsid w:val="00E737E2"/>
    <w:rsid w:val="00E73B81"/>
    <w:rsid w:val="00E749C9"/>
    <w:rsid w:val="00E74DA2"/>
    <w:rsid w:val="00E75856"/>
    <w:rsid w:val="00E75893"/>
    <w:rsid w:val="00E75BCF"/>
    <w:rsid w:val="00E75E44"/>
    <w:rsid w:val="00E76B51"/>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5C6"/>
    <w:rsid w:val="00E83653"/>
    <w:rsid w:val="00E8441E"/>
    <w:rsid w:val="00E844D4"/>
    <w:rsid w:val="00E845E8"/>
    <w:rsid w:val="00E853DC"/>
    <w:rsid w:val="00E85416"/>
    <w:rsid w:val="00E85B84"/>
    <w:rsid w:val="00E866F8"/>
    <w:rsid w:val="00E872A1"/>
    <w:rsid w:val="00E87E02"/>
    <w:rsid w:val="00E90183"/>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6227"/>
    <w:rsid w:val="00E96967"/>
    <w:rsid w:val="00E96DCD"/>
    <w:rsid w:val="00EA0552"/>
    <w:rsid w:val="00EA0C05"/>
    <w:rsid w:val="00EA119D"/>
    <w:rsid w:val="00EA1497"/>
    <w:rsid w:val="00EA1B93"/>
    <w:rsid w:val="00EA1EF8"/>
    <w:rsid w:val="00EA2EAB"/>
    <w:rsid w:val="00EA3787"/>
    <w:rsid w:val="00EA3839"/>
    <w:rsid w:val="00EA499F"/>
    <w:rsid w:val="00EA4F4B"/>
    <w:rsid w:val="00EA5256"/>
    <w:rsid w:val="00EA52DD"/>
    <w:rsid w:val="00EA5607"/>
    <w:rsid w:val="00EA6164"/>
    <w:rsid w:val="00EA6576"/>
    <w:rsid w:val="00EA6A70"/>
    <w:rsid w:val="00EA7239"/>
    <w:rsid w:val="00EA72C0"/>
    <w:rsid w:val="00EA748D"/>
    <w:rsid w:val="00EA7797"/>
    <w:rsid w:val="00EA7B14"/>
    <w:rsid w:val="00EB0440"/>
    <w:rsid w:val="00EB064D"/>
    <w:rsid w:val="00EB17F6"/>
    <w:rsid w:val="00EB1E62"/>
    <w:rsid w:val="00EB1F64"/>
    <w:rsid w:val="00EB1FA6"/>
    <w:rsid w:val="00EB2B1E"/>
    <w:rsid w:val="00EB2EA1"/>
    <w:rsid w:val="00EB339C"/>
    <w:rsid w:val="00EB3761"/>
    <w:rsid w:val="00EB3B27"/>
    <w:rsid w:val="00EB3BF5"/>
    <w:rsid w:val="00EB4671"/>
    <w:rsid w:val="00EB4F05"/>
    <w:rsid w:val="00EB5092"/>
    <w:rsid w:val="00EB522A"/>
    <w:rsid w:val="00EB5BA9"/>
    <w:rsid w:val="00EB5C4A"/>
    <w:rsid w:val="00EB5D77"/>
    <w:rsid w:val="00EB6B1D"/>
    <w:rsid w:val="00EB7977"/>
    <w:rsid w:val="00EC03FB"/>
    <w:rsid w:val="00EC1515"/>
    <w:rsid w:val="00EC1E20"/>
    <w:rsid w:val="00EC23DE"/>
    <w:rsid w:val="00EC25E9"/>
    <w:rsid w:val="00EC2669"/>
    <w:rsid w:val="00EC30FE"/>
    <w:rsid w:val="00EC419C"/>
    <w:rsid w:val="00EC45D5"/>
    <w:rsid w:val="00EC4CF1"/>
    <w:rsid w:val="00EC4EE9"/>
    <w:rsid w:val="00EC5521"/>
    <w:rsid w:val="00EC57F1"/>
    <w:rsid w:val="00EC5A9E"/>
    <w:rsid w:val="00EC5BD3"/>
    <w:rsid w:val="00EC5C29"/>
    <w:rsid w:val="00EC5E8A"/>
    <w:rsid w:val="00EC6178"/>
    <w:rsid w:val="00EC6A53"/>
    <w:rsid w:val="00EC6DDC"/>
    <w:rsid w:val="00EC6E75"/>
    <w:rsid w:val="00EC74BC"/>
    <w:rsid w:val="00EC76E5"/>
    <w:rsid w:val="00EC789E"/>
    <w:rsid w:val="00EC7975"/>
    <w:rsid w:val="00EC7BC3"/>
    <w:rsid w:val="00EC7F02"/>
    <w:rsid w:val="00ED0055"/>
    <w:rsid w:val="00ED09AE"/>
    <w:rsid w:val="00ED0FEC"/>
    <w:rsid w:val="00ED1A70"/>
    <w:rsid w:val="00ED1BA7"/>
    <w:rsid w:val="00ED1D99"/>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453"/>
    <w:rsid w:val="00EE06EB"/>
    <w:rsid w:val="00EE09C9"/>
    <w:rsid w:val="00EE0AC0"/>
    <w:rsid w:val="00EE0EF5"/>
    <w:rsid w:val="00EE1B98"/>
    <w:rsid w:val="00EE1E30"/>
    <w:rsid w:val="00EE1F86"/>
    <w:rsid w:val="00EE20E0"/>
    <w:rsid w:val="00EE2433"/>
    <w:rsid w:val="00EE26FD"/>
    <w:rsid w:val="00EE2E41"/>
    <w:rsid w:val="00EE3568"/>
    <w:rsid w:val="00EE4C35"/>
    <w:rsid w:val="00EE4C78"/>
    <w:rsid w:val="00EE4F20"/>
    <w:rsid w:val="00EE4F98"/>
    <w:rsid w:val="00EE52B4"/>
    <w:rsid w:val="00EE53B0"/>
    <w:rsid w:val="00EE5995"/>
    <w:rsid w:val="00EE604B"/>
    <w:rsid w:val="00EE6401"/>
    <w:rsid w:val="00EE644D"/>
    <w:rsid w:val="00EE6F7A"/>
    <w:rsid w:val="00EE719C"/>
    <w:rsid w:val="00EE75C8"/>
    <w:rsid w:val="00EE78F7"/>
    <w:rsid w:val="00EE7A94"/>
    <w:rsid w:val="00EE7C65"/>
    <w:rsid w:val="00EE7DF3"/>
    <w:rsid w:val="00EF08FA"/>
    <w:rsid w:val="00EF0D7A"/>
    <w:rsid w:val="00EF1F47"/>
    <w:rsid w:val="00EF1F76"/>
    <w:rsid w:val="00EF2837"/>
    <w:rsid w:val="00EF322C"/>
    <w:rsid w:val="00EF3341"/>
    <w:rsid w:val="00EF3D48"/>
    <w:rsid w:val="00EF405A"/>
    <w:rsid w:val="00EF5010"/>
    <w:rsid w:val="00EF501A"/>
    <w:rsid w:val="00EF5DFC"/>
    <w:rsid w:val="00EF6B00"/>
    <w:rsid w:val="00EF6B93"/>
    <w:rsid w:val="00EF7276"/>
    <w:rsid w:val="00EF7F62"/>
    <w:rsid w:val="00F00606"/>
    <w:rsid w:val="00F00651"/>
    <w:rsid w:val="00F00728"/>
    <w:rsid w:val="00F0135B"/>
    <w:rsid w:val="00F0145D"/>
    <w:rsid w:val="00F02951"/>
    <w:rsid w:val="00F02A29"/>
    <w:rsid w:val="00F02E70"/>
    <w:rsid w:val="00F034C5"/>
    <w:rsid w:val="00F035BB"/>
    <w:rsid w:val="00F03AF3"/>
    <w:rsid w:val="00F043BB"/>
    <w:rsid w:val="00F04484"/>
    <w:rsid w:val="00F044B7"/>
    <w:rsid w:val="00F04635"/>
    <w:rsid w:val="00F046CC"/>
    <w:rsid w:val="00F05122"/>
    <w:rsid w:val="00F05577"/>
    <w:rsid w:val="00F06A56"/>
    <w:rsid w:val="00F0704B"/>
    <w:rsid w:val="00F0722B"/>
    <w:rsid w:val="00F072DD"/>
    <w:rsid w:val="00F07D6E"/>
    <w:rsid w:val="00F10666"/>
    <w:rsid w:val="00F10EA9"/>
    <w:rsid w:val="00F11A39"/>
    <w:rsid w:val="00F11A54"/>
    <w:rsid w:val="00F11F8A"/>
    <w:rsid w:val="00F12578"/>
    <w:rsid w:val="00F12855"/>
    <w:rsid w:val="00F1285A"/>
    <w:rsid w:val="00F13064"/>
    <w:rsid w:val="00F13554"/>
    <w:rsid w:val="00F13838"/>
    <w:rsid w:val="00F13870"/>
    <w:rsid w:val="00F13EDE"/>
    <w:rsid w:val="00F13EED"/>
    <w:rsid w:val="00F1447E"/>
    <w:rsid w:val="00F146BB"/>
    <w:rsid w:val="00F148F7"/>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B9C"/>
    <w:rsid w:val="00F22BF6"/>
    <w:rsid w:val="00F22C7E"/>
    <w:rsid w:val="00F23273"/>
    <w:rsid w:val="00F232FD"/>
    <w:rsid w:val="00F23579"/>
    <w:rsid w:val="00F2376C"/>
    <w:rsid w:val="00F2430E"/>
    <w:rsid w:val="00F2433C"/>
    <w:rsid w:val="00F25139"/>
    <w:rsid w:val="00F2514A"/>
    <w:rsid w:val="00F25199"/>
    <w:rsid w:val="00F2599E"/>
    <w:rsid w:val="00F25D74"/>
    <w:rsid w:val="00F26303"/>
    <w:rsid w:val="00F26BD2"/>
    <w:rsid w:val="00F26C32"/>
    <w:rsid w:val="00F27038"/>
    <w:rsid w:val="00F27542"/>
    <w:rsid w:val="00F27894"/>
    <w:rsid w:val="00F278F1"/>
    <w:rsid w:val="00F279C9"/>
    <w:rsid w:val="00F3092A"/>
    <w:rsid w:val="00F3120B"/>
    <w:rsid w:val="00F312C1"/>
    <w:rsid w:val="00F3181A"/>
    <w:rsid w:val="00F31BB8"/>
    <w:rsid w:val="00F32787"/>
    <w:rsid w:val="00F32CAB"/>
    <w:rsid w:val="00F3311D"/>
    <w:rsid w:val="00F3324A"/>
    <w:rsid w:val="00F33540"/>
    <w:rsid w:val="00F33631"/>
    <w:rsid w:val="00F3407D"/>
    <w:rsid w:val="00F347F3"/>
    <w:rsid w:val="00F350BE"/>
    <w:rsid w:val="00F35755"/>
    <w:rsid w:val="00F35A94"/>
    <w:rsid w:val="00F35D51"/>
    <w:rsid w:val="00F360AF"/>
    <w:rsid w:val="00F36158"/>
    <w:rsid w:val="00F36330"/>
    <w:rsid w:val="00F3644A"/>
    <w:rsid w:val="00F364A6"/>
    <w:rsid w:val="00F36579"/>
    <w:rsid w:val="00F36BA9"/>
    <w:rsid w:val="00F37F5F"/>
    <w:rsid w:val="00F400A5"/>
    <w:rsid w:val="00F4075C"/>
    <w:rsid w:val="00F40791"/>
    <w:rsid w:val="00F407F4"/>
    <w:rsid w:val="00F40903"/>
    <w:rsid w:val="00F409B4"/>
    <w:rsid w:val="00F41409"/>
    <w:rsid w:val="00F41BF4"/>
    <w:rsid w:val="00F4222E"/>
    <w:rsid w:val="00F423A0"/>
    <w:rsid w:val="00F42486"/>
    <w:rsid w:val="00F43465"/>
    <w:rsid w:val="00F438E3"/>
    <w:rsid w:val="00F43CA0"/>
    <w:rsid w:val="00F44326"/>
    <w:rsid w:val="00F4475D"/>
    <w:rsid w:val="00F44C4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1719"/>
    <w:rsid w:val="00F51C08"/>
    <w:rsid w:val="00F522B8"/>
    <w:rsid w:val="00F52731"/>
    <w:rsid w:val="00F52ADA"/>
    <w:rsid w:val="00F53004"/>
    <w:rsid w:val="00F53096"/>
    <w:rsid w:val="00F5335F"/>
    <w:rsid w:val="00F536A0"/>
    <w:rsid w:val="00F5372D"/>
    <w:rsid w:val="00F53D09"/>
    <w:rsid w:val="00F54416"/>
    <w:rsid w:val="00F54600"/>
    <w:rsid w:val="00F55210"/>
    <w:rsid w:val="00F55C87"/>
    <w:rsid w:val="00F56081"/>
    <w:rsid w:val="00F5655C"/>
    <w:rsid w:val="00F56917"/>
    <w:rsid w:val="00F56C36"/>
    <w:rsid w:val="00F56E12"/>
    <w:rsid w:val="00F573AB"/>
    <w:rsid w:val="00F573CD"/>
    <w:rsid w:val="00F57AD2"/>
    <w:rsid w:val="00F602AE"/>
    <w:rsid w:val="00F60690"/>
    <w:rsid w:val="00F60826"/>
    <w:rsid w:val="00F61656"/>
    <w:rsid w:val="00F61735"/>
    <w:rsid w:val="00F61A30"/>
    <w:rsid w:val="00F61C6D"/>
    <w:rsid w:val="00F62DCF"/>
    <w:rsid w:val="00F632A7"/>
    <w:rsid w:val="00F6378F"/>
    <w:rsid w:val="00F63BE2"/>
    <w:rsid w:val="00F64113"/>
    <w:rsid w:val="00F64B9A"/>
    <w:rsid w:val="00F652CF"/>
    <w:rsid w:val="00F6535D"/>
    <w:rsid w:val="00F6582E"/>
    <w:rsid w:val="00F65D70"/>
    <w:rsid w:val="00F6723C"/>
    <w:rsid w:val="00F67624"/>
    <w:rsid w:val="00F67875"/>
    <w:rsid w:val="00F6790E"/>
    <w:rsid w:val="00F706BA"/>
    <w:rsid w:val="00F70F19"/>
    <w:rsid w:val="00F70F3D"/>
    <w:rsid w:val="00F71C2C"/>
    <w:rsid w:val="00F71C9C"/>
    <w:rsid w:val="00F71D83"/>
    <w:rsid w:val="00F72086"/>
    <w:rsid w:val="00F7239E"/>
    <w:rsid w:val="00F726A4"/>
    <w:rsid w:val="00F72956"/>
    <w:rsid w:val="00F72F78"/>
    <w:rsid w:val="00F734BF"/>
    <w:rsid w:val="00F7351A"/>
    <w:rsid w:val="00F735BF"/>
    <w:rsid w:val="00F73AC3"/>
    <w:rsid w:val="00F74002"/>
    <w:rsid w:val="00F741CD"/>
    <w:rsid w:val="00F74C37"/>
    <w:rsid w:val="00F750AE"/>
    <w:rsid w:val="00F75345"/>
    <w:rsid w:val="00F7546C"/>
    <w:rsid w:val="00F761F2"/>
    <w:rsid w:val="00F76719"/>
    <w:rsid w:val="00F76AA1"/>
    <w:rsid w:val="00F76FFB"/>
    <w:rsid w:val="00F7704F"/>
    <w:rsid w:val="00F771DC"/>
    <w:rsid w:val="00F77312"/>
    <w:rsid w:val="00F77596"/>
    <w:rsid w:val="00F77E49"/>
    <w:rsid w:val="00F81A54"/>
    <w:rsid w:val="00F826CE"/>
    <w:rsid w:val="00F836B0"/>
    <w:rsid w:val="00F839CB"/>
    <w:rsid w:val="00F83DBB"/>
    <w:rsid w:val="00F843CB"/>
    <w:rsid w:val="00F8452C"/>
    <w:rsid w:val="00F84ACB"/>
    <w:rsid w:val="00F85423"/>
    <w:rsid w:val="00F85C67"/>
    <w:rsid w:val="00F85F48"/>
    <w:rsid w:val="00F85FA2"/>
    <w:rsid w:val="00F8634A"/>
    <w:rsid w:val="00F8652A"/>
    <w:rsid w:val="00F8745A"/>
    <w:rsid w:val="00F879F7"/>
    <w:rsid w:val="00F87BEF"/>
    <w:rsid w:val="00F87DFB"/>
    <w:rsid w:val="00F913FE"/>
    <w:rsid w:val="00F91A0F"/>
    <w:rsid w:val="00F9208D"/>
    <w:rsid w:val="00F926D2"/>
    <w:rsid w:val="00F92EFC"/>
    <w:rsid w:val="00F9302D"/>
    <w:rsid w:val="00F93959"/>
    <w:rsid w:val="00F9477F"/>
    <w:rsid w:val="00F94942"/>
    <w:rsid w:val="00F957C2"/>
    <w:rsid w:val="00F95A81"/>
    <w:rsid w:val="00F95F9E"/>
    <w:rsid w:val="00F967BB"/>
    <w:rsid w:val="00F96CAA"/>
    <w:rsid w:val="00F96FAC"/>
    <w:rsid w:val="00F973C5"/>
    <w:rsid w:val="00F97711"/>
    <w:rsid w:val="00FA1FBA"/>
    <w:rsid w:val="00FA2378"/>
    <w:rsid w:val="00FA2CD3"/>
    <w:rsid w:val="00FA3375"/>
    <w:rsid w:val="00FA34F9"/>
    <w:rsid w:val="00FA3870"/>
    <w:rsid w:val="00FA3C58"/>
    <w:rsid w:val="00FA4240"/>
    <w:rsid w:val="00FA4B12"/>
    <w:rsid w:val="00FA52DC"/>
    <w:rsid w:val="00FA58C9"/>
    <w:rsid w:val="00FA5C6F"/>
    <w:rsid w:val="00FA6558"/>
    <w:rsid w:val="00FA66C9"/>
    <w:rsid w:val="00FB00D0"/>
    <w:rsid w:val="00FB0719"/>
    <w:rsid w:val="00FB0C7C"/>
    <w:rsid w:val="00FB0CA6"/>
    <w:rsid w:val="00FB1CC8"/>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C00BF"/>
    <w:rsid w:val="00FC0C28"/>
    <w:rsid w:val="00FC11F9"/>
    <w:rsid w:val="00FC1990"/>
    <w:rsid w:val="00FC1EE3"/>
    <w:rsid w:val="00FC20D3"/>
    <w:rsid w:val="00FC227D"/>
    <w:rsid w:val="00FC2A13"/>
    <w:rsid w:val="00FC2EEA"/>
    <w:rsid w:val="00FC2F49"/>
    <w:rsid w:val="00FC328A"/>
    <w:rsid w:val="00FC3A30"/>
    <w:rsid w:val="00FC3D33"/>
    <w:rsid w:val="00FC3DA7"/>
    <w:rsid w:val="00FC4A44"/>
    <w:rsid w:val="00FC6114"/>
    <w:rsid w:val="00FC615D"/>
    <w:rsid w:val="00FC627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5101"/>
    <w:rsid w:val="00FD56C0"/>
    <w:rsid w:val="00FD58B4"/>
    <w:rsid w:val="00FD5F15"/>
    <w:rsid w:val="00FD63C9"/>
    <w:rsid w:val="00FD6455"/>
    <w:rsid w:val="00FD6482"/>
    <w:rsid w:val="00FD6489"/>
    <w:rsid w:val="00FD713A"/>
    <w:rsid w:val="00FD76C6"/>
    <w:rsid w:val="00FD794C"/>
    <w:rsid w:val="00FD7A0B"/>
    <w:rsid w:val="00FD7A98"/>
    <w:rsid w:val="00FD7D56"/>
    <w:rsid w:val="00FE02EB"/>
    <w:rsid w:val="00FE0A1E"/>
    <w:rsid w:val="00FE0B05"/>
    <w:rsid w:val="00FE0BD4"/>
    <w:rsid w:val="00FE16C3"/>
    <w:rsid w:val="00FE1E20"/>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F063C"/>
    <w:rsid w:val="00FF16FC"/>
    <w:rsid w:val="00FF1CA6"/>
    <w:rsid w:val="00FF254E"/>
    <w:rsid w:val="00FF2ABE"/>
    <w:rsid w:val="00FF2B54"/>
    <w:rsid w:val="00FF2F9B"/>
    <w:rsid w:val="00FF353E"/>
    <w:rsid w:val="00FF389A"/>
    <w:rsid w:val="00FF3F5A"/>
    <w:rsid w:val="00FF4715"/>
    <w:rsid w:val="00FF4D9F"/>
    <w:rsid w:val="00FF5386"/>
    <w:rsid w:val="00FF55DA"/>
    <w:rsid w:val="00FF588E"/>
    <w:rsid w:val="00FF5A95"/>
    <w:rsid w:val="00FF5BF4"/>
    <w:rsid w:val="00FF5D61"/>
    <w:rsid w:val="00FF6578"/>
    <w:rsid w:val="00FF6A9A"/>
    <w:rsid w:val="00FF6AF1"/>
    <w:rsid w:val="00FF6DC8"/>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537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qFormat="1"/>
    <w:lsdException w:name="header" w:uiPriority="0"/>
    <w:lsdException w:name="caption" w:semiHidden="0" w:uiPriority="0" w:unhideWhenUsed="0" w:qFormat="1"/>
    <w:lsdException w:name="annotation reference" w:qFormat="1"/>
    <w:lsdException w:name="page number" w:uiPriority="0" w:qFormat="1"/>
    <w:lsdException w:name="endnote reference" w:uiPriority="0"/>
    <w:lsdException w:name="endnote text" w:uiPriority="0"/>
    <w:lsdException w:name="List" w:uiPriority="0"/>
    <w:lsdException w:name="List Bullet 2" w:uiPriority="0" w:qFormat="1"/>
    <w:lsdException w:name="List Bullet 3"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qFormat="1"/>
    <w:lsdException w:name="Body Text Indent 2" w:uiPriority="0" w:qFormat="1"/>
    <w:lsdException w:name="Body Text Indent 3" w:uiPriority="0" w:qFormat="1"/>
    <w:lsdException w:name="Block Text" w:uiPriority="0" w:qFormat="1"/>
    <w:lsdException w:name="Followed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Outline List 3" w:uiPriority="0" w:qFormat="1"/>
    <w:lsdException w:name="Balloon Text" w:qFormat="1"/>
    <w:lsdException w:name="Table Grid" w:semiHidden="0" w:uiPriority="0" w:unhideWhenUsed="0"/>
    <w:lsdException w:name="Placeholder Text" w:locked="0" w:unhideWhenUsed="0" w:qFormat="1"/>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qFormat="1"/>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8A0CAE"/>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qFormat/>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qFormat/>
    <w:rsid w:val="004E23E4"/>
  </w:style>
  <w:style w:type="character" w:customStyle="1" w:styleId="TekstkomentarzaZnak">
    <w:name w:val="Tekst komentarza Znak"/>
    <w:basedOn w:val="Domylnaczcionkaakapitu"/>
    <w:link w:val="Tekstkomentarza"/>
    <w:semiHidden/>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qFormat/>
    <w:rsid w:val="00121F06"/>
    <w:pPr>
      <w:spacing w:before="0" w:after="0" w:line="240" w:lineRule="auto"/>
    </w:pPr>
  </w:style>
  <w:style w:type="character" w:customStyle="1" w:styleId="BezodstpwZnak">
    <w:name w:val="Bez odstępów Znak"/>
    <w:basedOn w:val="Domylnaczcionkaakapitu"/>
    <w:link w:val="Bezodstpw"/>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8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UnresolvedMention">
    <w:name w:val="Unresolved Mention"/>
    <w:basedOn w:val="Domylnaczcionkaakapitu"/>
    <w:uiPriority w:val="99"/>
    <w:semiHidden/>
    <w:unhideWhenUsed/>
    <w:rsid w:val="00EE26F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qFormat="1"/>
    <w:lsdException w:name="header" w:uiPriority="0"/>
    <w:lsdException w:name="caption" w:semiHidden="0" w:uiPriority="0" w:unhideWhenUsed="0" w:qFormat="1"/>
    <w:lsdException w:name="annotation reference" w:qFormat="1"/>
    <w:lsdException w:name="page number" w:uiPriority="0" w:qFormat="1"/>
    <w:lsdException w:name="endnote reference" w:uiPriority="0"/>
    <w:lsdException w:name="endnote text" w:uiPriority="0"/>
    <w:lsdException w:name="List" w:uiPriority="0"/>
    <w:lsdException w:name="List Bullet 2" w:uiPriority="0" w:qFormat="1"/>
    <w:lsdException w:name="List Bullet 3"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qFormat="1"/>
    <w:lsdException w:name="Body Text Indent 2" w:uiPriority="0" w:qFormat="1"/>
    <w:lsdException w:name="Body Text Indent 3" w:uiPriority="0" w:qFormat="1"/>
    <w:lsdException w:name="Block Text" w:uiPriority="0" w:qFormat="1"/>
    <w:lsdException w:name="Followed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Outline List 3" w:uiPriority="0" w:qFormat="1"/>
    <w:lsdException w:name="Balloon Text" w:qFormat="1"/>
    <w:lsdException w:name="Table Grid" w:semiHidden="0" w:uiPriority="0" w:unhideWhenUsed="0"/>
    <w:lsdException w:name="Placeholder Text" w:locked="0" w:unhideWhenUsed="0" w:qFormat="1"/>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qFormat="1"/>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8A0CAE"/>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qFormat/>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qFormat/>
    <w:rsid w:val="004E23E4"/>
  </w:style>
  <w:style w:type="character" w:customStyle="1" w:styleId="TekstkomentarzaZnak">
    <w:name w:val="Tekst komentarza Znak"/>
    <w:basedOn w:val="Domylnaczcionkaakapitu"/>
    <w:link w:val="Tekstkomentarza"/>
    <w:semiHidden/>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qFormat/>
    <w:rsid w:val="00121F06"/>
    <w:pPr>
      <w:spacing w:before="0" w:after="0" w:line="240" w:lineRule="auto"/>
    </w:pPr>
  </w:style>
  <w:style w:type="character" w:customStyle="1" w:styleId="BezodstpwZnak">
    <w:name w:val="Bez odstępów Znak"/>
    <w:basedOn w:val="Domylnaczcionkaakapitu"/>
    <w:link w:val="Bezodstpw"/>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8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UnresolvedMention">
    <w:name w:val="Unresolved Mention"/>
    <w:basedOn w:val="Domylnaczcionkaakapitu"/>
    <w:uiPriority w:val="99"/>
    <w:semiHidden/>
    <w:unhideWhenUsed/>
    <w:rsid w:val="00EE26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prod.ceidg.gov.pl" TargetMode="External"/><Relationship Id="rId4" Type="http://schemas.microsoft.com/office/2007/relationships/stylesWithEffects" Target="stylesWithEffects.xml"/><Relationship Id="rId9" Type="http://schemas.openxmlformats.org/officeDocument/2006/relationships/hyperlink" Target="https://wyszukiwarka-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978C29-4360-4577-98E4-287013A75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380</Words>
  <Characters>2282</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2657</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USER</cp:lastModifiedBy>
  <cp:revision>3</cp:revision>
  <cp:lastPrinted>2022-07-28T12:51:00Z</cp:lastPrinted>
  <dcterms:created xsi:type="dcterms:W3CDTF">2025-11-26T09:37:00Z</dcterms:created>
  <dcterms:modified xsi:type="dcterms:W3CDTF">2025-11-26T09:40:00Z</dcterms:modified>
</cp:coreProperties>
</file>